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F84" w:rsidRDefault="007A2F84" w:rsidP="007A2F84">
      <w:pPr>
        <w:jc w:val="center"/>
        <w:rPr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>
        <w:rPr>
          <w:b/>
          <w:sz w:val="20"/>
          <w:szCs w:val="20"/>
        </w:rPr>
        <w:t>ZAŁĄCZNIK NR 7</w:t>
      </w:r>
      <w:r>
        <w:rPr>
          <w:b/>
          <w:sz w:val="20"/>
          <w:szCs w:val="20"/>
        </w:rPr>
        <w:br/>
        <w:t xml:space="preserve">                                                                                                                                                                                                                    do Instrukcji ZSI</w:t>
      </w:r>
    </w:p>
    <w:p w:rsidR="007A2F84" w:rsidRDefault="007A2F84" w:rsidP="007A2F84">
      <w:pPr>
        <w:jc w:val="right"/>
        <w:rPr>
          <w:b/>
        </w:rPr>
      </w:pPr>
    </w:p>
    <w:p w:rsidR="007A2F84" w:rsidRDefault="007A2F84" w:rsidP="007A2F84">
      <w:pPr>
        <w:jc w:val="right"/>
        <w:rPr>
          <w:b/>
        </w:rPr>
      </w:pPr>
    </w:p>
    <w:p w:rsidR="007A2F84" w:rsidRDefault="007A2F84" w:rsidP="007A2F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REJESTR NOŚNIKÓW KOMPUTEROWYCH </w:t>
      </w:r>
    </w:p>
    <w:p w:rsidR="007A2F84" w:rsidRDefault="007A2F84" w:rsidP="007A2F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ZAWIERAJĄCYCH KOPIE ZAPASOWE </w:t>
      </w:r>
    </w:p>
    <w:p w:rsidR="007A2F84" w:rsidRDefault="007A2F84" w:rsidP="007A2F84">
      <w:pPr>
        <w:jc w:val="center"/>
        <w:rPr>
          <w:b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814"/>
        <w:gridCol w:w="1418"/>
        <w:gridCol w:w="1417"/>
        <w:gridCol w:w="4536"/>
        <w:gridCol w:w="3119"/>
        <w:gridCol w:w="2551"/>
      </w:tblGrid>
      <w:tr w:rsidR="007A2F84" w:rsidTr="00110F60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2F84" w:rsidRDefault="007A2F84" w:rsidP="00110F60">
            <w:pPr>
              <w:jc w:val="center"/>
              <w:rPr>
                <w:sz w:val="24"/>
              </w:rPr>
            </w:pPr>
            <w:r>
              <w:rPr>
                <w:sz w:val="24"/>
              </w:rPr>
              <w:t>Oznaczenie nośnika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2F84" w:rsidRDefault="007A2F84" w:rsidP="00110F60">
            <w:pPr>
              <w:jc w:val="center"/>
              <w:rPr>
                <w:sz w:val="24"/>
              </w:rPr>
            </w:pPr>
            <w:r>
              <w:rPr>
                <w:sz w:val="24"/>
              </w:rPr>
              <w:t>Data wpisania               w rejestr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2F84" w:rsidRDefault="007A2F84" w:rsidP="00110F60">
            <w:pPr>
              <w:jc w:val="center"/>
              <w:rPr>
                <w:sz w:val="24"/>
              </w:rPr>
            </w:pPr>
            <w:r>
              <w:rPr>
                <w:sz w:val="24"/>
              </w:rPr>
              <w:t>Opis nośnika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2F84" w:rsidRDefault="007A2F84" w:rsidP="00110F60">
            <w:pPr>
              <w:jc w:val="center"/>
              <w:rPr>
                <w:sz w:val="24"/>
              </w:rPr>
            </w:pPr>
            <w:r>
              <w:rPr>
                <w:sz w:val="24"/>
              </w:rPr>
              <w:t>Miejsce przechowywania nośnika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2F84" w:rsidRDefault="007A2F84" w:rsidP="00110F60">
            <w:pPr>
              <w:jc w:val="center"/>
              <w:rPr>
                <w:sz w:val="24"/>
              </w:rPr>
            </w:pPr>
            <w:r>
              <w:rPr>
                <w:sz w:val="24"/>
              </w:rPr>
              <w:t>Podpis użytkownika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2F84" w:rsidRDefault="007A2F84" w:rsidP="00110F6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4"/>
              </w:rPr>
              <w:t>Uwagi</w:t>
            </w:r>
          </w:p>
        </w:tc>
      </w:tr>
      <w:tr w:rsidR="007A2F84" w:rsidTr="00110F60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F84" w:rsidRDefault="007A2F84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F84" w:rsidRDefault="007A2F84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F84" w:rsidRDefault="007A2F84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F84" w:rsidRDefault="007A2F84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F84" w:rsidRDefault="007A2F84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F84" w:rsidRDefault="007A2F84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7A2F84" w:rsidTr="00110F60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F84" w:rsidRDefault="007A2F84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F84" w:rsidRDefault="007A2F84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F84" w:rsidRDefault="007A2F84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F84" w:rsidRDefault="007A2F84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F84" w:rsidRDefault="007A2F84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F84" w:rsidRDefault="007A2F84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7A2F84" w:rsidTr="00110F60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F84" w:rsidRDefault="007A2F84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F84" w:rsidRDefault="007A2F84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F84" w:rsidRDefault="007A2F84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F84" w:rsidRDefault="007A2F84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F84" w:rsidRDefault="007A2F84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F84" w:rsidRDefault="007A2F84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7A2F84" w:rsidTr="00110F60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F84" w:rsidRDefault="007A2F84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F84" w:rsidRDefault="007A2F84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F84" w:rsidRDefault="007A2F84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F84" w:rsidRDefault="007A2F84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F84" w:rsidRDefault="007A2F84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F84" w:rsidRDefault="007A2F84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7A2F84" w:rsidTr="00110F60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F84" w:rsidRDefault="007A2F84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F84" w:rsidRDefault="007A2F84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F84" w:rsidRDefault="007A2F84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F84" w:rsidRDefault="007A2F84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F84" w:rsidRDefault="007A2F84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F84" w:rsidRDefault="007A2F84" w:rsidP="00110F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7A2F84" w:rsidRDefault="007A2F84" w:rsidP="007A2F84">
      <w:pPr>
        <w:jc w:val="center"/>
        <w:rPr>
          <w:b/>
          <w:sz w:val="28"/>
          <w:szCs w:val="28"/>
        </w:rPr>
      </w:pPr>
    </w:p>
    <w:p w:rsidR="007A2F84" w:rsidRDefault="007A2F84" w:rsidP="007A2F84">
      <w:pPr>
        <w:rPr>
          <w:i/>
          <w:sz w:val="24"/>
        </w:rPr>
      </w:pPr>
      <w:r>
        <w:rPr>
          <w:sz w:val="24"/>
        </w:rPr>
        <w:t>Oznaczenie nośnika :</w:t>
      </w:r>
    </w:p>
    <w:p w:rsidR="007A2F84" w:rsidRDefault="007A2F84" w:rsidP="007A2F84">
      <w:pPr>
        <w:rPr>
          <w:sz w:val="24"/>
        </w:rPr>
      </w:pPr>
      <w:r>
        <w:rPr>
          <w:i/>
          <w:sz w:val="24"/>
        </w:rPr>
        <w:t xml:space="preserve"> Kolejny nr nośnika / symbol nośnika/ symbol placówki </w:t>
      </w:r>
    </w:p>
    <w:p w:rsidR="007A2F84" w:rsidRDefault="007A2F84" w:rsidP="007A2F84">
      <w:pPr>
        <w:rPr>
          <w:sz w:val="24"/>
        </w:rPr>
      </w:pPr>
    </w:p>
    <w:p w:rsidR="007A2F84" w:rsidRDefault="007A2F84" w:rsidP="007A2F84">
      <w:pPr>
        <w:rPr>
          <w:sz w:val="24"/>
        </w:rPr>
      </w:pPr>
    </w:p>
    <w:p w:rsidR="007A2F84" w:rsidRDefault="007A2F84" w:rsidP="007A2F84">
      <w:pPr>
        <w:rPr>
          <w:sz w:val="24"/>
        </w:rPr>
      </w:pPr>
      <w:r>
        <w:rPr>
          <w:sz w:val="24"/>
          <w:u w:val="single"/>
        </w:rPr>
        <w:t xml:space="preserve"> Przykładowe symbole nośników:</w:t>
      </w:r>
    </w:p>
    <w:p w:rsidR="007A2F84" w:rsidRDefault="007A2F84" w:rsidP="007A2F84">
      <w:pPr>
        <w:rPr>
          <w:sz w:val="24"/>
        </w:rPr>
      </w:pPr>
      <w:r>
        <w:rPr>
          <w:sz w:val="24"/>
        </w:rPr>
        <w:t>DDS – taśma</w:t>
      </w:r>
    </w:p>
    <w:p w:rsidR="007A2F84" w:rsidRDefault="007A2F84" w:rsidP="007A2F84">
      <w:pPr>
        <w:rPr>
          <w:sz w:val="24"/>
        </w:rPr>
      </w:pPr>
      <w:r>
        <w:rPr>
          <w:sz w:val="24"/>
        </w:rPr>
        <w:t xml:space="preserve">D – dyskietka </w:t>
      </w:r>
    </w:p>
    <w:p w:rsidR="007A2F84" w:rsidRDefault="007A2F84" w:rsidP="007A2F84">
      <w:pPr>
        <w:rPr>
          <w:sz w:val="24"/>
        </w:rPr>
      </w:pPr>
      <w:r>
        <w:rPr>
          <w:sz w:val="24"/>
        </w:rPr>
        <w:t>CD – płyta CD</w:t>
      </w:r>
    </w:p>
    <w:p w:rsidR="007A2F84" w:rsidRDefault="007A2F84" w:rsidP="007A2F84">
      <w:pPr>
        <w:rPr>
          <w:sz w:val="24"/>
        </w:rPr>
      </w:pPr>
      <w:r>
        <w:rPr>
          <w:sz w:val="24"/>
        </w:rPr>
        <w:t>DVD – płyta DVD</w:t>
      </w:r>
    </w:p>
    <w:p w:rsidR="007A2F84" w:rsidRDefault="007A2F84" w:rsidP="007A2F84">
      <w:pPr>
        <w:rPr>
          <w:sz w:val="24"/>
        </w:rPr>
      </w:pPr>
      <w:r>
        <w:rPr>
          <w:sz w:val="24"/>
        </w:rPr>
        <w:t xml:space="preserve">P – </w:t>
      </w:r>
      <w:proofErr w:type="spellStart"/>
      <w:r>
        <w:rPr>
          <w:sz w:val="24"/>
        </w:rPr>
        <w:t>pendrive</w:t>
      </w:r>
      <w:proofErr w:type="spellEnd"/>
    </w:p>
    <w:p w:rsidR="007A2F84" w:rsidRDefault="007A2F84" w:rsidP="007A2F84">
      <w:pPr>
        <w:rPr>
          <w:sz w:val="24"/>
        </w:rPr>
      </w:pPr>
      <w:r>
        <w:rPr>
          <w:sz w:val="24"/>
        </w:rPr>
        <w:t>HDD -  dysk twardy</w:t>
      </w:r>
    </w:p>
    <w:p w:rsidR="007A2F84" w:rsidRDefault="007A2F84" w:rsidP="007A2F84">
      <w:pPr>
        <w:rPr>
          <w:sz w:val="24"/>
        </w:rPr>
      </w:pPr>
      <w:r>
        <w:rPr>
          <w:sz w:val="24"/>
        </w:rPr>
        <w:t xml:space="preserve">RDX –  kasetki o z dyskami o zwiększonej odporności na przeciążenia  </w:t>
      </w:r>
    </w:p>
    <w:p w:rsidR="0024500E" w:rsidRPr="007A2F84" w:rsidRDefault="0024500E" w:rsidP="007A2F84"/>
    <w:sectPr w:rsidR="0024500E" w:rsidRPr="007A2F84" w:rsidSect="00D94CF5">
      <w:pgSz w:w="16838" w:h="11906" w:orient="landscape"/>
      <w:pgMar w:top="1361" w:right="1038" w:bottom="1361" w:left="1015" w:header="204" w:footer="3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2778"/>
        </w:tabs>
        <w:ind w:left="0" w:firstLine="170"/>
      </w:pPr>
      <w:rPr>
        <w:rFonts w:ascii="Symbol" w:hAnsi="Symbol" w:cs="Symbol"/>
      </w:rPr>
    </w:lvl>
  </w:abstractNum>
  <w:abstractNum w:abstractNumId="1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C"/>
    <w:multiLevelType w:val="singleLevel"/>
    <w:tmpl w:val="0000000C"/>
    <w:name w:val="WW8Num12"/>
    <w:lvl w:ilvl="0">
      <w:start w:val="1"/>
      <w:numFmt w:val="decimal"/>
      <w:lvlText w:val="(%1)"/>
      <w:lvlJc w:val="left"/>
      <w:pPr>
        <w:tabs>
          <w:tab w:val="num" w:pos="765"/>
        </w:tabs>
        <w:ind w:left="765" w:hanging="405"/>
      </w:pPr>
      <w:rPr>
        <w:rFonts w:ascii="Times New Roman" w:eastAsia="Times New Roman" w:hAnsi="Times New Roman" w:cs="Times New Roman"/>
      </w:rPr>
    </w:lvl>
  </w:abstractNum>
  <w:abstractNum w:abstractNumId="3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17"/>
    <w:multiLevelType w:val="singleLevel"/>
    <w:tmpl w:val="00000017"/>
    <w:name w:val="WW8Num24"/>
    <w:lvl w:ilvl="0">
      <w:start w:val="1"/>
      <w:numFmt w:val="upperLetter"/>
      <w:lvlText w:val="%1-"/>
      <w:lvlJc w:val="left"/>
      <w:pPr>
        <w:tabs>
          <w:tab w:val="num" w:pos="1125"/>
        </w:tabs>
        <w:ind w:left="1125" w:hanging="360"/>
      </w:pPr>
    </w:lvl>
  </w:abstractNum>
  <w:abstractNum w:abstractNumId="5">
    <w:nsid w:val="7D9D3793"/>
    <w:multiLevelType w:val="hybridMultilevel"/>
    <w:tmpl w:val="1F987700"/>
    <w:lvl w:ilvl="0" w:tplc="00000009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7BC"/>
    <w:rsid w:val="0024500E"/>
    <w:rsid w:val="00450FA2"/>
    <w:rsid w:val="007167BC"/>
    <w:rsid w:val="007A2F84"/>
    <w:rsid w:val="00B924FB"/>
    <w:rsid w:val="00D879BD"/>
    <w:rsid w:val="00E26D2C"/>
    <w:rsid w:val="00EA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67BC"/>
    <w:pPr>
      <w:suppressAutoHyphens/>
      <w:spacing w:after="0" w:line="240" w:lineRule="auto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67BC"/>
    <w:pPr>
      <w:suppressAutoHyphens/>
      <w:spacing w:after="0" w:line="240" w:lineRule="auto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Zielinski</dc:creator>
  <cp:lastModifiedBy>Andrzej Zielinski</cp:lastModifiedBy>
  <cp:revision>2</cp:revision>
  <dcterms:created xsi:type="dcterms:W3CDTF">2013-05-22T12:16:00Z</dcterms:created>
  <dcterms:modified xsi:type="dcterms:W3CDTF">2013-05-22T12:16:00Z</dcterms:modified>
</cp:coreProperties>
</file>