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FB" w:rsidRDefault="00B924FB" w:rsidP="00B924FB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ZAŁĄCZNIK NR 6 </w:t>
      </w:r>
      <w:r>
        <w:rPr>
          <w:b/>
          <w:sz w:val="20"/>
          <w:szCs w:val="20"/>
        </w:rPr>
        <w:br/>
        <w:t xml:space="preserve">                                                                                                                                                   do Instrukcji ZSI</w:t>
      </w:r>
    </w:p>
    <w:p w:rsidR="00B924FB" w:rsidRDefault="00B924FB" w:rsidP="00B924FB">
      <w:pPr>
        <w:jc w:val="right"/>
        <w:rPr>
          <w:sz w:val="24"/>
        </w:rPr>
      </w:pPr>
    </w:p>
    <w:p w:rsidR="00B924FB" w:rsidRDefault="00B924FB" w:rsidP="00B924FB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Kamień Pomorski , dnia …………………2013r </w:t>
      </w:r>
    </w:p>
    <w:p w:rsidR="00B924FB" w:rsidRDefault="00B924FB" w:rsidP="00B924FB">
      <w:pPr>
        <w:rPr>
          <w:sz w:val="24"/>
        </w:rPr>
      </w:pPr>
    </w:p>
    <w:p w:rsidR="00B924FB" w:rsidRDefault="00B924FB" w:rsidP="00B924FB">
      <w:pPr>
        <w:rPr>
          <w:sz w:val="24"/>
        </w:rPr>
      </w:pPr>
      <w:r>
        <w:rPr>
          <w:sz w:val="24"/>
        </w:rPr>
        <w:t xml:space="preserve">    ………………………………</w:t>
      </w:r>
    </w:p>
    <w:p w:rsidR="00B924FB" w:rsidRDefault="00B924FB" w:rsidP="00B924FB">
      <w:pPr>
        <w:rPr>
          <w:sz w:val="24"/>
        </w:rPr>
      </w:pPr>
      <w:r>
        <w:rPr>
          <w:sz w:val="24"/>
        </w:rPr>
        <w:t>( akceptacja powołującego komisję )</w:t>
      </w:r>
    </w:p>
    <w:p w:rsidR="00B924FB" w:rsidRDefault="00B924FB" w:rsidP="00B924FB">
      <w:pPr>
        <w:rPr>
          <w:sz w:val="24"/>
        </w:rPr>
      </w:pPr>
    </w:p>
    <w:p w:rsidR="00B924FB" w:rsidRDefault="00B924FB" w:rsidP="00B924FB">
      <w:pPr>
        <w:rPr>
          <w:sz w:val="24"/>
        </w:rPr>
      </w:pPr>
    </w:p>
    <w:p w:rsidR="00B924FB" w:rsidRDefault="00B924FB" w:rsidP="00B924FB">
      <w:pPr>
        <w:rPr>
          <w:sz w:val="28"/>
          <w:szCs w:val="28"/>
        </w:rPr>
      </w:pPr>
    </w:p>
    <w:p w:rsidR="00B924FB" w:rsidRDefault="00B924FB" w:rsidP="00B924FB">
      <w:pPr>
        <w:spacing w:line="360" w:lineRule="auto"/>
        <w:jc w:val="center"/>
        <w:rPr>
          <w:b/>
          <w:sz w:val="24"/>
        </w:rPr>
      </w:pPr>
      <w:r>
        <w:rPr>
          <w:b/>
          <w:sz w:val="28"/>
          <w:szCs w:val="28"/>
        </w:rPr>
        <w:t xml:space="preserve">          Protokół nr………………….</w:t>
      </w:r>
    </w:p>
    <w:p w:rsidR="00B924FB" w:rsidRDefault="00B924FB" w:rsidP="00B924F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Zniszczenie uszkodzonych nośników komputerowych w Starostwie Powiatowym                           w Kamieniu Pomorskim </w:t>
      </w:r>
    </w:p>
    <w:p w:rsidR="00B924FB" w:rsidRDefault="00B924FB" w:rsidP="00B924FB">
      <w:pPr>
        <w:spacing w:line="360" w:lineRule="auto"/>
        <w:jc w:val="center"/>
        <w:rPr>
          <w:b/>
          <w:sz w:val="24"/>
        </w:rPr>
      </w:pPr>
    </w:p>
    <w:p w:rsidR="00B924FB" w:rsidRDefault="00B924FB" w:rsidP="00B924FB">
      <w:pPr>
        <w:spacing w:line="360" w:lineRule="auto"/>
        <w:rPr>
          <w:sz w:val="20"/>
          <w:szCs w:val="20"/>
        </w:rPr>
      </w:pPr>
      <w:r>
        <w:rPr>
          <w:sz w:val="24"/>
        </w:rPr>
        <w:t>Dnia……………………komisja powołana przez……………………………………………</w:t>
      </w:r>
    </w:p>
    <w:p w:rsidR="00B924FB" w:rsidRDefault="00B924FB" w:rsidP="00B924F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(data)                                                               ( imię, nazwisko i stanowisko osoby powołującej komisję)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0"/>
          <w:szCs w:val="20"/>
        </w:rPr>
        <w:t xml:space="preserve"> 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>w składzie: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 xml:space="preserve"> 1. Przewodniczący:…………………………………………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>2.   Członkowie: …………………………………………….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 xml:space="preserve">                         ……………………………………………….</w:t>
      </w:r>
    </w:p>
    <w:p w:rsidR="00B924FB" w:rsidRDefault="00B924FB" w:rsidP="00B924FB">
      <w:pPr>
        <w:spacing w:line="360" w:lineRule="auto"/>
        <w:rPr>
          <w:b/>
          <w:sz w:val="24"/>
        </w:rPr>
      </w:pPr>
      <w:r>
        <w:rPr>
          <w:sz w:val="24"/>
        </w:rPr>
        <w:t xml:space="preserve">Dokonała trwałego zniszczenia nośników komputerowych : 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552"/>
        <w:gridCol w:w="1843"/>
        <w:gridCol w:w="2976"/>
        <w:gridCol w:w="1701"/>
      </w:tblGrid>
      <w:tr w:rsidR="00B924FB" w:rsidTr="00110F6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4FB" w:rsidRDefault="00B924FB" w:rsidP="00110F60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4FB" w:rsidRDefault="00B924FB" w:rsidP="00110F60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4FB" w:rsidRDefault="00B924FB" w:rsidP="00110F6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Nr ewidencyjny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24FB" w:rsidRDefault="00B924FB" w:rsidP="00110F60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Sposób zniszczenia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4FB" w:rsidRDefault="00B924FB" w:rsidP="00110F60">
            <w:pPr>
              <w:spacing w:line="360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B924FB" w:rsidTr="00110F6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</w:tr>
      <w:tr w:rsidR="00B924FB" w:rsidTr="00110F6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</w:tr>
      <w:tr w:rsidR="00B924FB" w:rsidTr="00110F6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</w:tr>
      <w:tr w:rsidR="00B924FB" w:rsidTr="00110F6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4FB" w:rsidRDefault="00B924FB" w:rsidP="00110F60">
            <w:pPr>
              <w:snapToGrid w:val="0"/>
              <w:spacing w:line="360" w:lineRule="auto"/>
              <w:rPr>
                <w:sz w:val="24"/>
              </w:rPr>
            </w:pPr>
          </w:p>
        </w:tc>
      </w:tr>
    </w:tbl>
    <w:p w:rsidR="00B924FB" w:rsidRDefault="00B924FB" w:rsidP="00B924FB">
      <w:pPr>
        <w:spacing w:line="360" w:lineRule="auto"/>
        <w:rPr>
          <w:sz w:val="24"/>
        </w:rPr>
      </w:pP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 xml:space="preserve">Dokonanie w/w czynności zostaje potwierdzone własnoręcznymi podpisami komisji: 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…………………………</w:t>
      </w:r>
    </w:p>
    <w:p w:rsidR="00B924FB" w:rsidRDefault="00B924FB" w:rsidP="00B924FB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………………………….</w:t>
      </w:r>
    </w:p>
    <w:p w:rsidR="00B924FB" w:rsidRDefault="00B924FB" w:rsidP="00B924FB">
      <w:pPr>
        <w:ind w:left="1416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………………………….</w:t>
      </w:r>
    </w:p>
    <w:p w:rsidR="00B924FB" w:rsidRDefault="00B924FB" w:rsidP="00B924FB">
      <w:pPr>
        <w:ind w:left="1416"/>
        <w:jc w:val="right"/>
        <w:rPr>
          <w:sz w:val="24"/>
        </w:rPr>
      </w:pPr>
    </w:p>
    <w:p w:rsidR="0024500E" w:rsidRPr="00B924FB" w:rsidRDefault="0024500E" w:rsidP="00B924FB">
      <w:bookmarkStart w:id="0" w:name="_GoBack"/>
      <w:bookmarkEnd w:id="0"/>
    </w:p>
    <w:sectPr w:rsidR="0024500E" w:rsidRPr="00B924FB" w:rsidSect="00B924F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7"/>
    <w:multiLevelType w:val="singleLevel"/>
    <w:tmpl w:val="00000017"/>
    <w:name w:val="WW8Num24"/>
    <w:lvl w:ilvl="0">
      <w:start w:val="1"/>
      <w:numFmt w:val="upperLetter"/>
      <w:lvlText w:val="%1-"/>
      <w:lvlJc w:val="left"/>
      <w:pPr>
        <w:tabs>
          <w:tab w:val="num" w:pos="1125"/>
        </w:tabs>
        <w:ind w:left="1125" w:hanging="360"/>
      </w:pPr>
    </w:lvl>
  </w:abstractNum>
  <w:abstractNum w:abstractNumId="5">
    <w:nsid w:val="7D9D3793"/>
    <w:multiLevelType w:val="hybridMultilevel"/>
    <w:tmpl w:val="1F987700"/>
    <w:lvl w:ilvl="0" w:tplc="00000009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450FA2"/>
    <w:rsid w:val="007167BC"/>
    <w:rsid w:val="00B924FB"/>
    <w:rsid w:val="00D879BD"/>
    <w:rsid w:val="00E26D2C"/>
    <w:rsid w:val="00E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2013-05-22T12:14:00Z</dcterms:created>
  <dcterms:modified xsi:type="dcterms:W3CDTF">2013-05-22T12:14:00Z</dcterms:modified>
</cp:coreProperties>
</file>