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A2" w:rsidRDefault="00450FA2" w:rsidP="00450FA2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ZAŁĄCZNIK NR 5 </w:t>
      </w:r>
      <w:r>
        <w:rPr>
          <w:b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do Instrukcji ZSI</w:t>
      </w:r>
    </w:p>
    <w:p w:rsidR="00450FA2" w:rsidRDefault="00450FA2" w:rsidP="00450FA2">
      <w:pPr>
        <w:jc w:val="right"/>
        <w:rPr>
          <w:b/>
          <w:sz w:val="20"/>
          <w:szCs w:val="20"/>
        </w:rPr>
      </w:pPr>
    </w:p>
    <w:p w:rsidR="00450FA2" w:rsidRDefault="00450FA2" w:rsidP="00450FA2">
      <w:pPr>
        <w:jc w:val="center"/>
        <w:rPr>
          <w:b/>
          <w:sz w:val="28"/>
          <w:szCs w:val="28"/>
        </w:rPr>
      </w:pPr>
    </w:p>
    <w:p w:rsidR="00450FA2" w:rsidRDefault="00450FA2" w:rsidP="0045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EWIDENCJA UDOSTĘPNIANIA DANYCH </w:t>
      </w:r>
    </w:p>
    <w:p w:rsidR="00450FA2" w:rsidRDefault="00450FA2" w:rsidP="00450FA2">
      <w:pPr>
        <w:jc w:val="center"/>
        <w:rPr>
          <w:b/>
          <w:sz w:val="28"/>
          <w:szCs w:val="28"/>
        </w:rPr>
      </w:pPr>
    </w:p>
    <w:tbl>
      <w:tblPr>
        <w:tblW w:w="151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4"/>
        <w:gridCol w:w="1550"/>
        <w:gridCol w:w="3306"/>
        <w:gridCol w:w="2268"/>
        <w:gridCol w:w="4394"/>
        <w:gridCol w:w="2977"/>
      </w:tblGrid>
      <w:tr w:rsidR="00450FA2" w:rsidTr="00110F60">
        <w:trPr>
          <w:trHeight w:val="73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0FA2" w:rsidRDefault="00450FA2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0FA2" w:rsidRDefault="00450FA2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udostępniania danych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0FA2" w:rsidRDefault="00450FA2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Podmiot, któremu dane udostępniono ( nazwa, adres)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0FA2" w:rsidRDefault="00450FA2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Podstawa prawna udostępniania danych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0FA2" w:rsidRDefault="00450FA2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udostępniania danych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FA2" w:rsidRDefault="00450FA2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</w:rPr>
              <w:t>Podpis pracownika</w:t>
            </w:r>
          </w:p>
        </w:tc>
      </w:tr>
      <w:tr w:rsidR="00450FA2" w:rsidTr="00110F60">
        <w:trPr>
          <w:trHeight w:val="52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22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3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32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4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2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4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2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1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50FA2" w:rsidTr="00110F60">
        <w:trPr>
          <w:trHeight w:val="53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FA2" w:rsidRDefault="00450FA2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50FA2" w:rsidRDefault="00450FA2" w:rsidP="00450FA2">
      <w:pPr>
        <w:jc w:val="center"/>
        <w:rPr>
          <w:b/>
          <w:sz w:val="28"/>
          <w:szCs w:val="28"/>
        </w:rPr>
      </w:pPr>
    </w:p>
    <w:p w:rsidR="0024500E" w:rsidRPr="00450FA2" w:rsidRDefault="0024500E" w:rsidP="00450FA2">
      <w:bookmarkStart w:id="0" w:name="_GoBack"/>
      <w:bookmarkEnd w:id="0"/>
    </w:p>
    <w:sectPr w:rsidR="0024500E" w:rsidRPr="00450FA2" w:rsidSect="00450FA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2778"/>
        </w:tabs>
        <w:ind w:left="0" w:firstLine="17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7"/>
    <w:multiLevelType w:val="singleLevel"/>
    <w:tmpl w:val="00000017"/>
    <w:name w:val="WW8Num24"/>
    <w:lvl w:ilvl="0">
      <w:start w:val="1"/>
      <w:numFmt w:val="upperLetter"/>
      <w:lvlText w:val="%1-"/>
      <w:lvlJc w:val="left"/>
      <w:pPr>
        <w:tabs>
          <w:tab w:val="num" w:pos="1125"/>
        </w:tabs>
        <w:ind w:left="1125" w:hanging="360"/>
      </w:pPr>
    </w:lvl>
  </w:abstractNum>
  <w:abstractNum w:abstractNumId="5">
    <w:nsid w:val="7D9D3793"/>
    <w:multiLevelType w:val="hybridMultilevel"/>
    <w:tmpl w:val="1F987700"/>
    <w:lvl w:ilvl="0" w:tplc="00000009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BC"/>
    <w:rsid w:val="0024500E"/>
    <w:rsid w:val="00450FA2"/>
    <w:rsid w:val="007167BC"/>
    <w:rsid w:val="00D879BD"/>
    <w:rsid w:val="00E26D2C"/>
    <w:rsid w:val="00E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2013-05-22T12:13:00Z</dcterms:created>
  <dcterms:modified xsi:type="dcterms:W3CDTF">2013-05-22T12:13:00Z</dcterms:modified>
</cp:coreProperties>
</file>