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D2C" w:rsidRPr="00013EBA" w:rsidRDefault="00E26D2C" w:rsidP="00E26D2C">
      <w:pPr>
        <w:jc w:val="center"/>
        <w:rPr>
          <w:sz w:val="24"/>
        </w:rPr>
      </w:pPr>
      <w:r>
        <w:rPr>
          <w:b/>
          <w:sz w:val="24"/>
        </w:rPr>
        <w:t xml:space="preserve">                                                                                    </w:t>
      </w:r>
      <w:bookmarkStart w:id="0" w:name="_GoBack"/>
      <w:bookmarkEnd w:id="0"/>
      <w:r>
        <w:rPr>
          <w:b/>
          <w:sz w:val="24"/>
        </w:rPr>
        <w:t xml:space="preserve">                                ZAŁĄCZNIK NR 4 </w:t>
      </w:r>
      <w:r>
        <w:rPr>
          <w:b/>
          <w:sz w:val="24"/>
        </w:rPr>
        <w:br/>
      </w:r>
      <w:r w:rsidRPr="00013EBA">
        <w:rPr>
          <w:b/>
          <w:sz w:val="24"/>
        </w:rPr>
        <w:t xml:space="preserve">                                                                                                             </w:t>
      </w:r>
      <w:r>
        <w:rPr>
          <w:b/>
          <w:sz w:val="24"/>
        </w:rPr>
        <w:t xml:space="preserve"> </w:t>
      </w:r>
      <w:r w:rsidRPr="00013EBA">
        <w:rPr>
          <w:b/>
          <w:sz w:val="24"/>
        </w:rPr>
        <w:t xml:space="preserve">      do Instrukcji ZSI</w:t>
      </w:r>
    </w:p>
    <w:p w:rsidR="00E26D2C" w:rsidRDefault="00E26D2C" w:rsidP="00E26D2C">
      <w:pPr>
        <w:jc w:val="right"/>
        <w:rPr>
          <w:b/>
          <w:sz w:val="28"/>
          <w:szCs w:val="28"/>
        </w:rPr>
      </w:pPr>
    </w:p>
    <w:p w:rsidR="00E26D2C" w:rsidRDefault="00E26D2C" w:rsidP="00E26D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Zlecenie</w:t>
      </w:r>
    </w:p>
    <w:p w:rsidR="00E26D2C" w:rsidRDefault="00E26D2C" w:rsidP="00E26D2C">
      <w:pPr>
        <w:jc w:val="center"/>
        <w:rPr>
          <w:b/>
          <w:sz w:val="24"/>
        </w:rPr>
      </w:pPr>
      <w:r>
        <w:rPr>
          <w:b/>
          <w:sz w:val="28"/>
          <w:szCs w:val="28"/>
        </w:rPr>
        <w:t xml:space="preserve">Nadania/ zmiany/ anulowania zakresu uprawnień użytkownika </w:t>
      </w:r>
    </w:p>
    <w:p w:rsidR="00E26D2C" w:rsidRDefault="00E26D2C" w:rsidP="00E26D2C">
      <w:pPr>
        <w:rPr>
          <w:b/>
          <w:sz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808"/>
        <w:gridCol w:w="3333"/>
        <w:gridCol w:w="3081"/>
      </w:tblGrid>
      <w:tr w:rsidR="00E26D2C" w:rsidTr="00110F60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E26D2C">
            <w:pPr>
              <w:numPr>
                <w:ilvl w:val="0"/>
                <w:numId w:val="6"/>
              </w:numPr>
              <w:tabs>
                <w:tab w:val="left" w:pos="36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Nowy użytkownik 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E26D2C">
            <w:pPr>
              <w:numPr>
                <w:ilvl w:val="0"/>
                <w:numId w:val="6"/>
              </w:numPr>
              <w:tabs>
                <w:tab w:val="left" w:pos="252"/>
              </w:tabs>
              <w:rPr>
                <w:sz w:val="24"/>
              </w:rPr>
            </w:pPr>
            <w:r>
              <w:rPr>
                <w:sz w:val="24"/>
              </w:rPr>
              <w:t xml:space="preserve">Modyfikacja uprawnień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D2C" w:rsidRDefault="00E26D2C" w:rsidP="00E26D2C">
            <w:pPr>
              <w:numPr>
                <w:ilvl w:val="0"/>
                <w:numId w:val="6"/>
              </w:numPr>
              <w:tabs>
                <w:tab w:val="left" w:pos="339"/>
              </w:tabs>
              <w:rPr>
                <w:b/>
                <w:sz w:val="24"/>
              </w:rPr>
            </w:pPr>
            <w:r>
              <w:rPr>
                <w:sz w:val="24"/>
              </w:rPr>
              <w:t xml:space="preserve">Odebranie uprawnień w systemie informatycznym </w:t>
            </w:r>
          </w:p>
        </w:tc>
      </w:tr>
    </w:tbl>
    <w:p w:rsidR="00E26D2C" w:rsidRDefault="00E26D2C" w:rsidP="00E26D2C">
      <w:pPr>
        <w:rPr>
          <w:b/>
          <w:sz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606"/>
        <w:gridCol w:w="4616"/>
      </w:tblGrid>
      <w:tr w:rsidR="00E26D2C" w:rsidTr="00110F60">
        <w:tc>
          <w:tcPr>
            <w:tcW w:w="9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rPr>
                <w:sz w:val="24"/>
              </w:rPr>
            </w:pPr>
            <w:r>
              <w:rPr>
                <w:sz w:val="24"/>
              </w:rPr>
              <w:t>Imię i nazwisko użytkownika :</w:t>
            </w:r>
          </w:p>
        </w:tc>
      </w:tr>
      <w:tr w:rsidR="00E26D2C" w:rsidTr="00110F60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rPr>
                <w:sz w:val="24"/>
              </w:rPr>
            </w:pPr>
            <w:r>
              <w:rPr>
                <w:sz w:val="24"/>
              </w:rPr>
              <w:t>Miejsce przetwarzania/ pokój 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rPr>
                <w:sz w:val="24"/>
                <w:u w:val="single"/>
              </w:rPr>
            </w:pPr>
            <w:r>
              <w:rPr>
                <w:sz w:val="24"/>
              </w:rPr>
              <w:t>Stanowisko :</w:t>
            </w:r>
          </w:p>
        </w:tc>
      </w:tr>
      <w:tr w:rsidR="00E26D2C" w:rsidTr="00110F60">
        <w:tc>
          <w:tcPr>
            <w:tcW w:w="9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rPr>
                <w:sz w:val="24"/>
              </w:rPr>
            </w:pPr>
            <w:r>
              <w:rPr>
                <w:sz w:val="24"/>
                <w:u w:val="single"/>
              </w:rPr>
              <w:t>Opis zakresu uprawnień użytkownika w systemie informatycznym :</w:t>
            </w:r>
          </w:p>
          <w:p w:rsidR="00E26D2C" w:rsidRDefault="00E26D2C" w:rsidP="00110F60">
            <w:pPr>
              <w:rPr>
                <w:sz w:val="24"/>
              </w:rPr>
            </w:pPr>
            <w:r>
              <w:rPr>
                <w:sz w:val="24"/>
              </w:rPr>
              <w:t>P - przeglądanie/ drukowanie;               N – zakładanie nowych kont/ aktualizacji Planu Kont;</w:t>
            </w:r>
          </w:p>
          <w:p w:rsidR="00E26D2C" w:rsidRDefault="00E26D2C" w:rsidP="00110F60">
            <w:pPr>
              <w:rPr>
                <w:sz w:val="24"/>
              </w:rPr>
            </w:pPr>
            <w:r>
              <w:rPr>
                <w:sz w:val="24"/>
              </w:rPr>
              <w:t>Z - zmiana;                                            O/Z – otwarcie / zamknięcie miesiąca/ roku;</w:t>
            </w:r>
          </w:p>
          <w:p w:rsidR="00E26D2C" w:rsidRDefault="00E26D2C" w:rsidP="00110F60">
            <w:pPr>
              <w:rPr>
                <w:sz w:val="24"/>
              </w:rPr>
            </w:pPr>
            <w:r>
              <w:rPr>
                <w:sz w:val="24"/>
              </w:rPr>
              <w:t>D – dopisanie;                                       A – archiwizowanie :</w:t>
            </w:r>
          </w:p>
          <w:p w:rsidR="00E26D2C" w:rsidRDefault="00E26D2C" w:rsidP="00110F60">
            <w:pPr>
              <w:rPr>
                <w:i/>
                <w:sz w:val="24"/>
              </w:rPr>
            </w:pPr>
            <w:r>
              <w:rPr>
                <w:sz w:val="24"/>
              </w:rPr>
              <w:t xml:space="preserve">U – usuwanie; </w:t>
            </w:r>
          </w:p>
          <w:p w:rsidR="00E26D2C" w:rsidRDefault="00E26D2C" w:rsidP="00110F60">
            <w:pPr>
              <w:rPr>
                <w:sz w:val="24"/>
                <w:u w:val="single"/>
              </w:rPr>
            </w:pPr>
            <w:r>
              <w:rPr>
                <w:i/>
                <w:sz w:val="24"/>
              </w:rPr>
              <w:t xml:space="preserve">*) zakreślić odpowiednio krzyżykiem </w:t>
            </w:r>
          </w:p>
        </w:tc>
      </w:tr>
    </w:tbl>
    <w:p w:rsidR="00E26D2C" w:rsidRDefault="00E26D2C" w:rsidP="00E26D2C">
      <w:pPr>
        <w:rPr>
          <w:sz w:val="24"/>
          <w:u w:val="single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58"/>
        <w:gridCol w:w="3900"/>
        <w:gridCol w:w="567"/>
        <w:gridCol w:w="567"/>
        <w:gridCol w:w="534"/>
        <w:gridCol w:w="458"/>
        <w:gridCol w:w="426"/>
        <w:gridCol w:w="708"/>
        <w:gridCol w:w="500"/>
      </w:tblGrid>
      <w:tr w:rsidR="00E26D2C" w:rsidTr="00110F60"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rPr>
                <w:sz w:val="24"/>
              </w:rPr>
            </w:pPr>
            <w:r>
              <w:rPr>
                <w:sz w:val="24"/>
              </w:rPr>
              <w:t xml:space="preserve">Uprawnienia 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Pr="00C70184" w:rsidRDefault="00E26D2C" w:rsidP="00110F60">
            <w:pPr>
              <w:rPr>
                <w:sz w:val="24"/>
              </w:rPr>
            </w:pPr>
            <w:r w:rsidRPr="00C70184">
              <w:rPr>
                <w:sz w:val="24"/>
              </w:rPr>
              <w:t>P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Pr="00C70184" w:rsidRDefault="00E26D2C" w:rsidP="00110F60">
            <w:pPr>
              <w:rPr>
                <w:sz w:val="24"/>
              </w:rPr>
            </w:pPr>
            <w:r w:rsidRPr="00C70184">
              <w:rPr>
                <w:sz w:val="24"/>
              </w:rPr>
              <w:t>Z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Pr="00C70184" w:rsidRDefault="00E26D2C" w:rsidP="00110F60">
            <w:pPr>
              <w:rPr>
                <w:sz w:val="24"/>
              </w:rPr>
            </w:pPr>
            <w:r w:rsidRPr="00C70184">
              <w:rPr>
                <w:sz w:val="24"/>
              </w:rPr>
              <w:t>D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Pr="00C70184" w:rsidRDefault="00E26D2C" w:rsidP="00110F60">
            <w:pPr>
              <w:rPr>
                <w:sz w:val="24"/>
              </w:rPr>
            </w:pPr>
            <w:r w:rsidRPr="00C70184">
              <w:rPr>
                <w:sz w:val="24"/>
              </w:rPr>
              <w:t>U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Pr="00C70184" w:rsidRDefault="00E26D2C" w:rsidP="00110F60">
            <w:pPr>
              <w:rPr>
                <w:sz w:val="24"/>
              </w:rPr>
            </w:pPr>
            <w:r w:rsidRPr="00C70184">
              <w:rPr>
                <w:sz w:val="24"/>
              </w:rPr>
              <w:t>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Pr="00C70184" w:rsidRDefault="00E26D2C" w:rsidP="00110F60">
            <w:pPr>
              <w:rPr>
                <w:sz w:val="24"/>
              </w:rPr>
            </w:pPr>
            <w:r w:rsidRPr="00C70184">
              <w:rPr>
                <w:sz w:val="24"/>
              </w:rPr>
              <w:t>O/Z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D2C" w:rsidRPr="00C70184" w:rsidRDefault="00E26D2C" w:rsidP="00110F60">
            <w:pPr>
              <w:rPr>
                <w:sz w:val="24"/>
              </w:rPr>
            </w:pPr>
            <w:r w:rsidRPr="00C70184">
              <w:rPr>
                <w:sz w:val="24"/>
              </w:rPr>
              <w:t>A</w:t>
            </w:r>
          </w:p>
        </w:tc>
      </w:tr>
    </w:tbl>
    <w:p w:rsidR="00E26D2C" w:rsidRDefault="00E26D2C" w:rsidP="00E26D2C">
      <w:pPr>
        <w:rPr>
          <w:sz w:val="24"/>
          <w:u w:val="single"/>
        </w:rPr>
      </w:pPr>
    </w:p>
    <w:p w:rsidR="00E26D2C" w:rsidRDefault="00E26D2C" w:rsidP="00E26D2C">
      <w:pPr>
        <w:rPr>
          <w:sz w:val="24"/>
        </w:rPr>
      </w:pPr>
      <w:r>
        <w:rPr>
          <w:sz w:val="24"/>
        </w:rPr>
        <w:t xml:space="preserve">Programy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328"/>
        <w:gridCol w:w="540"/>
        <w:gridCol w:w="540"/>
        <w:gridCol w:w="540"/>
        <w:gridCol w:w="540"/>
        <w:gridCol w:w="540"/>
        <w:gridCol w:w="540"/>
        <w:gridCol w:w="654"/>
      </w:tblGrid>
      <w:tr w:rsidR="00E26D2C" w:rsidTr="00110F60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</w:tr>
      <w:tr w:rsidR="00E26D2C" w:rsidTr="00110F60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</w:tr>
      <w:tr w:rsidR="00E26D2C" w:rsidTr="00110F60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</w:tr>
      <w:tr w:rsidR="00E26D2C" w:rsidTr="00110F60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</w:tr>
      <w:tr w:rsidR="00E26D2C" w:rsidTr="00110F60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</w:tr>
      <w:tr w:rsidR="00E26D2C" w:rsidTr="00110F60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</w:tr>
      <w:tr w:rsidR="00E26D2C" w:rsidTr="00110F60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</w:tr>
      <w:tr w:rsidR="00E26D2C" w:rsidTr="00110F60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</w:tr>
      <w:tr w:rsidR="00E26D2C" w:rsidTr="00110F60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</w:tr>
      <w:tr w:rsidR="00E26D2C" w:rsidTr="00110F60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</w:tr>
      <w:tr w:rsidR="00E26D2C" w:rsidTr="00110F60"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D2C" w:rsidRDefault="00E26D2C" w:rsidP="00110F60">
            <w:pPr>
              <w:snapToGrid w:val="0"/>
              <w:rPr>
                <w:sz w:val="24"/>
              </w:rPr>
            </w:pPr>
          </w:p>
        </w:tc>
      </w:tr>
    </w:tbl>
    <w:p w:rsidR="00E26D2C" w:rsidRDefault="00E26D2C" w:rsidP="00E26D2C">
      <w:pPr>
        <w:rPr>
          <w:sz w:val="24"/>
        </w:rPr>
      </w:pPr>
      <w:r>
        <w:rPr>
          <w:sz w:val="24"/>
        </w:rPr>
        <w:t xml:space="preserve">   Uwagi :…………………………………………………………………………………..</w:t>
      </w:r>
    </w:p>
    <w:p w:rsidR="00E26D2C" w:rsidRDefault="00E26D2C" w:rsidP="00E26D2C">
      <w:pPr>
        <w:rPr>
          <w:sz w:val="24"/>
        </w:rPr>
      </w:pPr>
    </w:p>
    <w:p w:rsidR="00E26D2C" w:rsidRDefault="00E26D2C" w:rsidP="00E26D2C">
      <w:pPr>
        <w:rPr>
          <w:sz w:val="24"/>
        </w:rPr>
      </w:pPr>
    </w:p>
    <w:p w:rsidR="00E26D2C" w:rsidRDefault="00E26D2C" w:rsidP="00E26D2C">
      <w:pPr>
        <w:rPr>
          <w:sz w:val="24"/>
        </w:rPr>
      </w:pPr>
    </w:p>
    <w:p w:rsidR="00E26D2C" w:rsidRDefault="00E26D2C" w:rsidP="00E26D2C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…………………………………………….</w:t>
      </w:r>
    </w:p>
    <w:p w:rsidR="00E26D2C" w:rsidRDefault="00E26D2C" w:rsidP="00E26D2C">
      <w:pPr>
        <w:rPr>
          <w:sz w:val="20"/>
          <w:szCs w:val="20"/>
        </w:rPr>
      </w:pPr>
      <w:r>
        <w:rPr>
          <w:sz w:val="20"/>
          <w:szCs w:val="20"/>
        </w:rPr>
        <w:t>Data i podpis bezpośredniego przełożonego</w:t>
      </w:r>
    </w:p>
    <w:p w:rsidR="00E26D2C" w:rsidRDefault="00E26D2C" w:rsidP="00E26D2C">
      <w:pPr>
        <w:rPr>
          <w:sz w:val="20"/>
          <w:szCs w:val="20"/>
        </w:rPr>
      </w:pPr>
    </w:p>
    <w:p w:rsidR="00E26D2C" w:rsidRDefault="00E26D2C" w:rsidP="00E26D2C">
      <w:pPr>
        <w:rPr>
          <w:sz w:val="20"/>
          <w:szCs w:val="20"/>
        </w:rPr>
      </w:pPr>
      <w:r>
        <w:rPr>
          <w:sz w:val="20"/>
          <w:szCs w:val="20"/>
        </w:rPr>
        <w:t>……………………………….</w:t>
      </w:r>
    </w:p>
    <w:p w:rsidR="00E26D2C" w:rsidRDefault="00E26D2C" w:rsidP="00E26D2C">
      <w:pPr>
        <w:rPr>
          <w:sz w:val="20"/>
          <w:szCs w:val="20"/>
        </w:rPr>
      </w:pPr>
      <w:r>
        <w:rPr>
          <w:sz w:val="20"/>
          <w:szCs w:val="20"/>
        </w:rPr>
        <w:t>Data i podpis ABI</w:t>
      </w:r>
    </w:p>
    <w:p w:rsidR="00E26D2C" w:rsidRDefault="00E26D2C" w:rsidP="00E26D2C">
      <w:pPr>
        <w:rPr>
          <w:sz w:val="20"/>
          <w:szCs w:val="20"/>
        </w:rPr>
      </w:pPr>
    </w:p>
    <w:p w:rsidR="00E26D2C" w:rsidRDefault="00E26D2C" w:rsidP="00E26D2C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………………………………………..</w:t>
      </w:r>
    </w:p>
    <w:p w:rsidR="00E26D2C" w:rsidRDefault="00E26D2C" w:rsidP="00E26D2C">
      <w:pPr>
        <w:rPr>
          <w:b/>
          <w:sz w:val="24"/>
        </w:rPr>
      </w:pPr>
      <w:r>
        <w:rPr>
          <w:sz w:val="20"/>
          <w:szCs w:val="20"/>
        </w:rPr>
        <w:t xml:space="preserve">Data nadania uprawnień i podpis ASI </w:t>
      </w:r>
    </w:p>
    <w:p w:rsidR="00E26D2C" w:rsidRDefault="00E26D2C" w:rsidP="00E26D2C">
      <w:pPr>
        <w:ind w:left="1416"/>
        <w:jc w:val="both"/>
        <w:rPr>
          <w:b/>
          <w:sz w:val="24"/>
        </w:rPr>
      </w:pPr>
    </w:p>
    <w:p w:rsidR="00E26D2C" w:rsidRDefault="00E26D2C" w:rsidP="00E26D2C">
      <w:pPr>
        <w:ind w:left="1416"/>
        <w:jc w:val="both"/>
        <w:rPr>
          <w:b/>
          <w:sz w:val="24"/>
        </w:rPr>
      </w:pPr>
    </w:p>
    <w:p w:rsidR="00E26D2C" w:rsidRDefault="00E26D2C" w:rsidP="00E26D2C">
      <w:pPr>
        <w:ind w:left="1416"/>
        <w:jc w:val="both"/>
        <w:rPr>
          <w:b/>
          <w:sz w:val="24"/>
        </w:rPr>
      </w:pPr>
    </w:p>
    <w:p w:rsidR="00E26D2C" w:rsidRDefault="00E26D2C" w:rsidP="00E26D2C">
      <w:pPr>
        <w:rPr>
          <w:b/>
          <w:sz w:val="24"/>
        </w:rPr>
      </w:pPr>
    </w:p>
    <w:p w:rsidR="00E26D2C" w:rsidRDefault="00E26D2C" w:rsidP="00E26D2C">
      <w:pPr>
        <w:rPr>
          <w:b/>
          <w:sz w:val="24"/>
        </w:rPr>
      </w:pPr>
    </w:p>
    <w:p w:rsidR="0024500E" w:rsidRPr="00E26D2C" w:rsidRDefault="0024500E" w:rsidP="00E26D2C"/>
    <w:sectPr w:rsidR="0024500E" w:rsidRPr="00E26D2C" w:rsidSect="00E26D2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2778"/>
        </w:tabs>
        <w:ind w:left="0" w:firstLine="170"/>
      </w:pPr>
      <w:rPr>
        <w:rFonts w:ascii="Symbol" w:hAnsi="Symbol" w:cs="Symbol"/>
      </w:r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C"/>
    <w:multiLevelType w:val="singleLevel"/>
    <w:tmpl w:val="0000000C"/>
    <w:name w:val="WW8Num12"/>
    <w:lvl w:ilvl="0">
      <w:start w:val="1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ascii="Times New Roman" w:eastAsia="Times New Roman" w:hAnsi="Times New Roman" w:cs="Times New Roman"/>
      </w:rPr>
    </w:lvl>
  </w:abstractNum>
  <w:abstractNum w:abstractNumId="3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17"/>
    <w:multiLevelType w:val="singleLevel"/>
    <w:tmpl w:val="00000017"/>
    <w:name w:val="WW8Num24"/>
    <w:lvl w:ilvl="0">
      <w:start w:val="1"/>
      <w:numFmt w:val="upperLetter"/>
      <w:lvlText w:val="%1-"/>
      <w:lvlJc w:val="left"/>
      <w:pPr>
        <w:tabs>
          <w:tab w:val="num" w:pos="1125"/>
        </w:tabs>
        <w:ind w:left="1125" w:hanging="360"/>
      </w:pPr>
    </w:lvl>
  </w:abstractNum>
  <w:abstractNum w:abstractNumId="5">
    <w:nsid w:val="7D9D3793"/>
    <w:multiLevelType w:val="hybridMultilevel"/>
    <w:tmpl w:val="1F987700"/>
    <w:lvl w:ilvl="0" w:tplc="00000009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7BC"/>
    <w:rsid w:val="0024500E"/>
    <w:rsid w:val="007167BC"/>
    <w:rsid w:val="00D879BD"/>
    <w:rsid w:val="00E26D2C"/>
    <w:rsid w:val="00EA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7BC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7BC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Zielinski</dc:creator>
  <cp:lastModifiedBy>Andrzej Zielinski</cp:lastModifiedBy>
  <cp:revision>2</cp:revision>
  <dcterms:created xsi:type="dcterms:W3CDTF">2013-05-22T12:12:00Z</dcterms:created>
  <dcterms:modified xsi:type="dcterms:W3CDTF">2013-05-22T12:12:00Z</dcterms:modified>
</cp:coreProperties>
</file>