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9BD" w:rsidRPr="00013EBA" w:rsidRDefault="00D879BD" w:rsidP="00D879BD">
      <w:pPr>
        <w:jc w:val="center"/>
        <w:rPr>
          <w:sz w:val="24"/>
        </w:rPr>
      </w:pPr>
      <w:r>
        <w:rPr>
          <w:b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  <w:r>
        <w:rPr>
          <w:b/>
          <w:sz w:val="24"/>
        </w:rPr>
        <w:t xml:space="preserve">ZAŁĄCZNIK NR 3 </w:t>
      </w:r>
      <w:r>
        <w:rPr>
          <w:b/>
          <w:sz w:val="24"/>
        </w:rPr>
        <w:br/>
      </w:r>
      <w:r w:rsidRPr="00013EBA">
        <w:rPr>
          <w:b/>
          <w:sz w:val="24"/>
        </w:rPr>
        <w:t xml:space="preserve">                                                                                                                                                                                </w:t>
      </w:r>
      <w:r>
        <w:rPr>
          <w:b/>
          <w:sz w:val="24"/>
        </w:rPr>
        <w:t xml:space="preserve">                      </w:t>
      </w:r>
      <w:r w:rsidRPr="00013EBA">
        <w:rPr>
          <w:b/>
          <w:sz w:val="24"/>
        </w:rPr>
        <w:t>do Instrukcji ZSI</w:t>
      </w:r>
    </w:p>
    <w:p w:rsidR="00D879BD" w:rsidRDefault="00D879BD" w:rsidP="00D879BD">
      <w:pPr>
        <w:jc w:val="right"/>
        <w:rPr>
          <w:b/>
          <w:sz w:val="28"/>
          <w:szCs w:val="28"/>
        </w:rPr>
      </w:pPr>
    </w:p>
    <w:p w:rsidR="00D879BD" w:rsidRDefault="00D879BD" w:rsidP="00D879BD">
      <w:pPr>
        <w:jc w:val="center"/>
      </w:pPr>
      <w:r>
        <w:rPr>
          <w:b/>
          <w:sz w:val="28"/>
          <w:szCs w:val="28"/>
        </w:rPr>
        <w:t>REJESTR UŻYTKOWNIKÓW I ICH UPRAWNIEŃ W SYSTEMIE INFORMATYCZNYM</w:t>
      </w:r>
    </w:p>
    <w:p w:rsidR="00D879BD" w:rsidRDefault="00D879BD" w:rsidP="00D879BD"/>
    <w:p w:rsidR="00D879BD" w:rsidRDefault="00D879BD" w:rsidP="00D879BD">
      <w:r>
        <w:rPr>
          <w:noProof/>
          <w:lang w:eastAsia="pl-PL"/>
        </w:rPr>
        <mc:AlternateContent>
          <mc:Choice Requires="wps">
            <w:drawing>
              <wp:anchor distT="0" distB="0" distL="0" distR="89535" simplePos="0" relativeHeight="251659264" behindDoc="0" locked="0" layoutInCell="1" allowOverlap="1">
                <wp:simplePos x="0" y="0"/>
                <wp:positionH relativeFrom="margin">
                  <wp:posOffset>-71755</wp:posOffset>
                </wp:positionH>
                <wp:positionV relativeFrom="page">
                  <wp:posOffset>1733550</wp:posOffset>
                </wp:positionV>
                <wp:extent cx="9933305" cy="2724150"/>
                <wp:effectExtent l="1270" t="0" r="0" b="0"/>
                <wp:wrapSquare wrapText="largest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33305" cy="27241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5309" w:type="dxa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543"/>
                              <w:gridCol w:w="1300"/>
                              <w:gridCol w:w="2126"/>
                              <w:gridCol w:w="2552"/>
                              <w:gridCol w:w="2410"/>
                              <w:gridCol w:w="1701"/>
                              <w:gridCol w:w="1842"/>
                              <w:gridCol w:w="1843"/>
                              <w:gridCol w:w="992"/>
                            </w:tblGrid>
                            <w:tr w:rsidR="00D879BD" w:rsidTr="00960319">
                              <w:tc>
                                <w:tcPr>
                                  <w:tcW w:w="54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879BD" w:rsidRDefault="00D879BD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Lp.</w:t>
                                  </w:r>
                                </w:p>
                              </w:tc>
                              <w:tc>
                                <w:tcPr>
                                  <w:tcW w:w="13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879BD" w:rsidRDefault="00D879BD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Nazwa zbioru danych (1)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879BD" w:rsidRDefault="00D879BD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Nazwa i imię użytkownika</w:t>
                                  </w:r>
                                </w:p>
                              </w:tc>
                              <w:tc>
                                <w:tcPr>
                                  <w:tcW w:w="255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879BD" w:rsidRDefault="00D879BD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Nazwa aplikacji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879BD" w:rsidRDefault="00D879BD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Nazwa identyfikatora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879BD" w:rsidRDefault="00D879BD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Rodzaj uprawnień </w:t>
                                  </w:r>
                                </w:p>
                                <w:p w:rsidR="00D879BD" w:rsidRDefault="00D879BD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(2)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879BD" w:rsidRDefault="00D879BD" w:rsidP="00013EBA">
                                  <w:pPr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        Data zarejestrowania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879BD" w:rsidRDefault="00D879BD" w:rsidP="008E3F87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Data wyrejestrowania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879BD" w:rsidRDefault="00D879BD">
                                  <w:pPr>
                                    <w:jc w:val="center"/>
                                  </w:pPr>
                                  <w:r>
                                    <w:rPr>
                                      <w:sz w:val="24"/>
                                    </w:rPr>
                                    <w:t>Uwagi</w:t>
                                  </w:r>
                                </w:p>
                              </w:tc>
                            </w:tr>
                            <w:tr w:rsidR="00D879BD" w:rsidTr="00960319">
                              <w:trPr>
                                <w:trHeight w:val="330"/>
                              </w:trPr>
                              <w:tc>
                                <w:tcPr>
                                  <w:tcW w:w="54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D879BD" w:rsidRDefault="00D879BD">
                                  <w:pPr>
                                    <w:snapToGrid w:val="0"/>
                                  </w:pPr>
                                </w:p>
                              </w:tc>
                              <w:tc>
                                <w:tcPr>
                                  <w:tcW w:w="13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D879BD" w:rsidRDefault="00D879BD">
                                  <w:pPr>
                                    <w:snapToGrid w:val="0"/>
                                  </w:pP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D879BD" w:rsidRDefault="00D879BD">
                                  <w:pPr>
                                    <w:snapToGrid w:val="0"/>
                                  </w:pPr>
                                </w:p>
                              </w:tc>
                              <w:tc>
                                <w:tcPr>
                                  <w:tcW w:w="255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D879BD" w:rsidRDefault="00D879BD">
                                  <w:pPr>
                                    <w:snapToGrid w:val="0"/>
                                  </w:pPr>
                                </w:p>
                              </w:tc>
                              <w:tc>
                                <w:tcPr>
                                  <w:tcW w:w="241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D879BD" w:rsidRDefault="00D879BD">
                                  <w:pPr>
                                    <w:snapToGrid w:val="0"/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D879BD" w:rsidRDefault="00D879BD">
                                  <w:pPr>
                                    <w:snapToGrid w:val="0"/>
                                  </w:pP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D879BD" w:rsidRDefault="00D879BD">
                                  <w:pPr>
                                    <w:snapToGrid w:val="0"/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D879BD" w:rsidRDefault="00D879BD">
                                  <w:pPr>
                                    <w:snapToGrid w:val="0"/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D879BD" w:rsidRDefault="00D879BD">
                                  <w:pPr>
                                    <w:snapToGrid w:val="0"/>
                                  </w:pPr>
                                </w:p>
                              </w:tc>
                            </w:tr>
                            <w:tr w:rsidR="00D879BD" w:rsidTr="00960319">
                              <w:trPr>
                                <w:trHeight w:val="354"/>
                              </w:trPr>
                              <w:tc>
                                <w:tcPr>
                                  <w:tcW w:w="54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D879BD" w:rsidRDefault="00D879BD">
                                  <w:pPr>
                                    <w:snapToGrid w:val="0"/>
                                  </w:pPr>
                                </w:p>
                              </w:tc>
                              <w:tc>
                                <w:tcPr>
                                  <w:tcW w:w="13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D879BD" w:rsidRDefault="00D879BD">
                                  <w:pPr>
                                    <w:snapToGrid w:val="0"/>
                                  </w:pP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D879BD" w:rsidRDefault="00D879BD">
                                  <w:pPr>
                                    <w:snapToGrid w:val="0"/>
                                  </w:pPr>
                                </w:p>
                              </w:tc>
                              <w:tc>
                                <w:tcPr>
                                  <w:tcW w:w="255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D879BD" w:rsidRDefault="00D879BD">
                                  <w:pPr>
                                    <w:snapToGrid w:val="0"/>
                                  </w:pPr>
                                </w:p>
                              </w:tc>
                              <w:tc>
                                <w:tcPr>
                                  <w:tcW w:w="241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D879BD" w:rsidRDefault="00D879BD">
                                  <w:pPr>
                                    <w:snapToGrid w:val="0"/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D879BD" w:rsidRDefault="00D879BD">
                                  <w:pPr>
                                    <w:snapToGrid w:val="0"/>
                                  </w:pP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D879BD" w:rsidRDefault="00D879BD">
                                  <w:pPr>
                                    <w:snapToGrid w:val="0"/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D879BD" w:rsidRDefault="00D879BD">
                                  <w:pPr>
                                    <w:snapToGrid w:val="0"/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D879BD" w:rsidRDefault="00D879BD">
                                  <w:pPr>
                                    <w:snapToGrid w:val="0"/>
                                  </w:pPr>
                                </w:p>
                              </w:tc>
                            </w:tr>
                            <w:tr w:rsidR="00D879BD" w:rsidTr="00960319">
                              <w:trPr>
                                <w:trHeight w:val="351"/>
                              </w:trPr>
                              <w:tc>
                                <w:tcPr>
                                  <w:tcW w:w="54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D879BD" w:rsidRDefault="00D879BD">
                                  <w:pPr>
                                    <w:snapToGrid w:val="0"/>
                                  </w:pPr>
                                </w:p>
                              </w:tc>
                              <w:tc>
                                <w:tcPr>
                                  <w:tcW w:w="13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D879BD" w:rsidRDefault="00D879BD">
                                  <w:pPr>
                                    <w:snapToGrid w:val="0"/>
                                  </w:pP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D879BD" w:rsidRDefault="00D879BD">
                                  <w:pPr>
                                    <w:snapToGrid w:val="0"/>
                                  </w:pPr>
                                </w:p>
                              </w:tc>
                              <w:tc>
                                <w:tcPr>
                                  <w:tcW w:w="255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D879BD" w:rsidRDefault="00D879BD">
                                  <w:pPr>
                                    <w:snapToGrid w:val="0"/>
                                  </w:pPr>
                                </w:p>
                              </w:tc>
                              <w:tc>
                                <w:tcPr>
                                  <w:tcW w:w="241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D879BD" w:rsidRDefault="00D879BD">
                                  <w:pPr>
                                    <w:snapToGrid w:val="0"/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D879BD" w:rsidRDefault="00D879BD">
                                  <w:pPr>
                                    <w:snapToGrid w:val="0"/>
                                  </w:pP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D879BD" w:rsidRDefault="00D879BD">
                                  <w:pPr>
                                    <w:snapToGrid w:val="0"/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D879BD" w:rsidRDefault="00D879BD">
                                  <w:pPr>
                                    <w:snapToGrid w:val="0"/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D879BD" w:rsidRDefault="00D879BD">
                                  <w:pPr>
                                    <w:snapToGrid w:val="0"/>
                                  </w:pPr>
                                </w:p>
                              </w:tc>
                            </w:tr>
                            <w:tr w:rsidR="00D879BD" w:rsidTr="00960319">
                              <w:trPr>
                                <w:trHeight w:val="346"/>
                              </w:trPr>
                              <w:tc>
                                <w:tcPr>
                                  <w:tcW w:w="54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D879BD" w:rsidRDefault="00D879BD">
                                  <w:pPr>
                                    <w:snapToGrid w:val="0"/>
                                  </w:pPr>
                                </w:p>
                              </w:tc>
                              <w:tc>
                                <w:tcPr>
                                  <w:tcW w:w="13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D879BD" w:rsidRDefault="00D879BD">
                                  <w:pPr>
                                    <w:snapToGrid w:val="0"/>
                                  </w:pP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D879BD" w:rsidRDefault="00D879BD">
                                  <w:pPr>
                                    <w:snapToGrid w:val="0"/>
                                  </w:pPr>
                                </w:p>
                              </w:tc>
                              <w:tc>
                                <w:tcPr>
                                  <w:tcW w:w="255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D879BD" w:rsidRDefault="00D879BD">
                                  <w:pPr>
                                    <w:snapToGrid w:val="0"/>
                                  </w:pPr>
                                </w:p>
                              </w:tc>
                              <w:tc>
                                <w:tcPr>
                                  <w:tcW w:w="241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D879BD" w:rsidRDefault="00D879BD">
                                  <w:pPr>
                                    <w:snapToGrid w:val="0"/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D879BD" w:rsidRDefault="00D879BD">
                                  <w:pPr>
                                    <w:snapToGrid w:val="0"/>
                                  </w:pP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D879BD" w:rsidRDefault="00D879BD">
                                  <w:pPr>
                                    <w:snapToGrid w:val="0"/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D879BD" w:rsidRDefault="00D879BD">
                                  <w:pPr>
                                    <w:snapToGrid w:val="0"/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D879BD" w:rsidRDefault="00D879BD">
                                  <w:pPr>
                                    <w:snapToGrid w:val="0"/>
                                  </w:pPr>
                                </w:p>
                              </w:tc>
                            </w:tr>
                            <w:tr w:rsidR="00D879BD" w:rsidTr="00960319">
                              <w:trPr>
                                <w:trHeight w:val="342"/>
                              </w:trPr>
                              <w:tc>
                                <w:tcPr>
                                  <w:tcW w:w="54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D879BD" w:rsidRDefault="00D879BD">
                                  <w:pPr>
                                    <w:snapToGrid w:val="0"/>
                                  </w:pPr>
                                </w:p>
                              </w:tc>
                              <w:tc>
                                <w:tcPr>
                                  <w:tcW w:w="13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D879BD" w:rsidRDefault="00D879BD">
                                  <w:pPr>
                                    <w:snapToGrid w:val="0"/>
                                  </w:pP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D879BD" w:rsidRDefault="00D879BD">
                                  <w:pPr>
                                    <w:snapToGrid w:val="0"/>
                                  </w:pPr>
                                </w:p>
                              </w:tc>
                              <w:tc>
                                <w:tcPr>
                                  <w:tcW w:w="255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D879BD" w:rsidRDefault="00D879BD">
                                  <w:pPr>
                                    <w:snapToGrid w:val="0"/>
                                  </w:pPr>
                                </w:p>
                              </w:tc>
                              <w:tc>
                                <w:tcPr>
                                  <w:tcW w:w="241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D879BD" w:rsidRDefault="00D879BD">
                                  <w:pPr>
                                    <w:snapToGrid w:val="0"/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D879BD" w:rsidRDefault="00D879BD">
                                  <w:pPr>
                                    <w:snapToGrid w:val="0"/>
                                  </w:pP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D879BD" w:rsidRDefault="00D879BD">
                                  <w:pPr>
                                    <w:snapToGrid w:val="0"/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D879BD" w:rsidRDefault="00D879BD">
                                  <w:pPr>
                                    <w:snapToGrid w:val="0"/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D879BD" w:rsidRDefault="00D879BD">
                                  <w:pPr>
                                    <w:snapToGrid w:val="0"/>
                                  </w:pPr>
                                </w:p>
                              </w:tc>
                            </w:tr>
                            <w:tr w:rsidR="00D879BD" w:rsidTr="00960319">
                              <w:trPr>
                                <w:trHeight w:val="352"/>
                              </w:trPr>
                              <w:tc>
                                <w:tcPr>
                                  <w:tcW w:w="54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D879BD" w:rsidRDefault="00D879BD">
                                  <w:pPr>
                                    <w:snapToGrid w:val="0"/>
                                  </w:pPr>
                                </w:p>
                              </w:tc>
                              <w:tc>
                                <w:tcPr>
                                  <w:tcW w:w="13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D879BD" w:rsidRDefault="00D879BD">
                                  <w:pPr>
                                    <w:snapToGrid w:val="0"/>
                                  </w:pP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D879BD" w:rsidRDefault="00D879BD">
                                  <w:pPr>
                                    <w:snapToGrid w:val="0"/>
                                  </w:pPr>
                                </w:p>
                              </w:tc>
                              <w:tc>
                                <w:tcPr>
                                  <w:tcW w:w="255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D879BD" w:rsidRDefault="00D879BD">
                                  <w:pPr>
                                    <w:snapToGrid w:val="0"/>
                                  </w:pPr>
                                </w:p>
                              </w:tc>
                              <w:tc>
                                <w:tcPr>
                                  <w:tcW w:w="241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D879BD" w:rsidRDefault="00D879BD">
                                  <w:pPr>
                                    <w:snapToGrid w:val="0"/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D879BD" w:rsidRDefault="00D879BD">
                                  <w:pPr>
                                    <w:snapToGrid w:val="0"/>
                                  </w:pP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D879BD" w:rsidRDefault="00D879BD">
                                  <w:pPr>
                                    <w:snapToGrid w:val="0"/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D879BD" w:rsidRDefault="00D879BD">
                                  <w:pPr>
                                    <w:snapToGrid w:val="0"/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D879BD" w:rsidRDefault="00D879BD">
                                  <w:pPr>
                                    <w:snapToGrid w:val="0"/>
                                  </w:pPr>
                                </w:p>
                              </w:tc>
                            </w:tr>
                            <w:tr w:rsidR="00D879BD" w:rsidTr="00960319">
                              <w:trPr>
                                <w:trHeight w:val="347"/>
                              </w:trPr>
                              <w:tc>
                                <w:tcPr>
                                  <w:tcW w:w="54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D879BD" w:rsidRDefault="00D879BD">
                                  <w:pPr>
                                    <w:snapToGrid w:val="0"/>
                                  </w:pPr>
                                </w:p>
                              </w:tc>
                              <w:tc>
                                <w:tcPr>
                                  <w:tcW w:w="13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D879BD" w:rsidRDefault="00D879BD">
                                  <w:pPr>
                                    <w:snapToGrid w:val="0"/>
                                  </w:pP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D879BD" w:rsidRDefault="00D879BD">
                                  <w:pPr>
                                    <w:snapToGrid w:val="0"/>
                                  </w:pPr>
                                </w:p>
                              </w:tc>
                              <w:tc>
                                <w:tcPr>
                                  <w:tcW w:w="255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D879BD" w:rsidRDefault="00D879BD">
                                  <w:pPr>
                                    <w:snapToGrid w:val="0"/>
                                  </w:pPr>
                                </w:p>
                              </w:tc>
                              <w:tc>
                                <w:tcPr>
                                  <w:tcW w:w="241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D879BD" w:rsidRDefault="00D879BD">
                                  <w:pPr>
                                    <w:snapToGrid w:val="0"/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D879BD" w:rsidRDefault="00D879BD">
                                  <w:pPr>
                                    <w:snapToGrid w:val="0"/>
                                  </w:pP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D879BD" w:rsidRDefault="00D879BD">
                                  <w:pPr>
                                    <w:snapToGrid w:val="0"/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D879BD" w:rsidRDefault="00D879BD">
                                  <w:pPr>
                                    <w:snapToGrid w:val="0"/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D879BD" w:rsidRDefault="00D879BD">
                                  <w:pPr>
                                    <w:snapToGrid w:val="0"/>
                                  </w:pPr>
                                </w:p>
                              </w:tc>
                            </w:tr>
                            <w:tr w:rsidR="00D879BD" w:rsidTr="00960319">
                              <w:trPr>
                                <w:trHeight w:val="343"/>
                              </w:trPr>
                              <w:tc>
                                <w:tcPr>
                                  <w:tcW w:w="54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:rsidR="00D879BD" w:rsidRDefault="00D879BD">
                                  <w:pPr>
                                    <w:snapToGrid w:val="0"/>
                                  </w:pPr>
                                </w:p>
                              </w:tc>
                              <w:tc>
                                <w:tcPr>
                                  <w:tcW w:w="13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:rsidR="00D879BD" w:rsidRDefault="00D879BD">
                                  <w:pPr>
                                    <w:snapToGrid w:val="0"/>
                                  </w:pP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:rsidR="00D879BD" w:rsidRDefault="00D879BD">
                                  <w:pPr>
                                    <w:snapToGrid w:val="0"/>
                                  </w:pPr>
                                </w:p>
                              </w:tc>
                              <w:tc>
                                <w:tcPr>
                                  <w:tcW w:w="255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:rsidR="00D879BD" w:rsidRDefault="00D879BD">
                                  <w:pPr>
                                    <w:snapToGrid w:val="0"/>
                                  </w:pPr>
                                </w:p>
                              </w:tc>
                              <w:tc>
                                <w:tcPr>
                                  <w:tcW w:w="241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:rsidR="00D879BD" w:rsidRDefault="00D879BD">
                                  <w:pPr>
                                    <w:snapToGrid w:val="0"/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:rsidR="00D879BD" w:rsidRDefault="00D879BD">
                                  <w:pPr>
                                    <w:snapToGrid w:val="0"/>
                                  </w:pP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:rsidR="00D879BD" w:rsidRDefault="00D879BD">
                                  <w:pPr>
                                    <w:snapToGrid w:val="0"/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D879BD" w:rsidRDefault="00D879BD">
                                  <w:pPr>
                                    <w:snapToGrid w:val="0"/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D879BD" w:rsidRDefault="00D879BD">
                                  <w:pPr>
                                    <w:snapToGrid w:val="0"/>
                                  </w:pPr>
                                </w:p>
                              </w:tc>
                            </w:tr>
                          </w:tbl>
                          <w:p w:rsidR="00D879BD" w:rsidRDefault="00D879BD" w:rsidP="00D879BD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-5.65pt;margin-top:136.5pt;width:782.15pt;height:214.5pt;z-index:251659264;visibility:visible;mso-wrap-style:square;mso-width-percent:0;mso-height-percent:0;mso-wrap-distance-left:0;mso-wrap-distance-top:0;mso-wrap-distance-right:7.05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" stroked="f">
                <v:fill opacity="0"/>
                <v:textbox inset="0,0,0,0">
                  <w:txbxContent>
                    <w:tbl>
                      <w:tblPr>
                        <w:tblW w:w="15309" w:type="dxa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543"/>
                        <w:gridCol w:w="1300"/>
                        <w:gridCol w:w="2126"/>
                        <w:gridCol w:w="2552"/>
                        <w:gridCol w:w="2410"/>
                        <w:gridCol w:w="1701"/>
                        <w:gridCol w:w="1842"/>
                        <w:gridCol w:w="1843"/>
                        <w:gridCol w:w="992"/>
                      </w:tblGrid>
                      <w:tr w:rsidR="00D879BD" w:rsidTr="00960319">
                        <w:tc>
                          <w:tcPr>
                            <w:tcW w:w="54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D879BD" w:rsidRDefault="00D879BD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Lp.</w:t>
                            </w:r>
                          </w:p>
                        </w:tc>
                        <w:tc>
                          <w:tcPr>
                            <w:tcW w:w="13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D879BD" w:rsidRDefault="00D879BD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Nazwa zbioru danych (1)</w:t>
                            </w:r>
                          </w:p>
                        </w:tc>
                        <w:tc>
                          <w:tcPr>
                            <w:tcW w:w="212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D879BD" w:rsidRDefault="00D879BD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Nazwa i imię użytkownika</w:t>
                            </w:r>
                          </w:p>
                        </w:tc>
                        <w:tc>
                          <w:tcPr>
                            <w:tcW w:w="255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D879BD" w:rsidRDefault="00D879BD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Nazwa aplikacji</w:t>
                            </w:r>
                          </w:p>
                        </w:tc>
                        <w:tc>
                          <w:tcPr>
                            <w:tcW w:w="241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D879BD" w:rsidRDefault="00D879BD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Nazwa identyfikatora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D879BD" w:rsidRDefault="00D879BD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Rodzaj uprawnień </w:t>
                            </w:r>
                          </w:p>
                          <w:p w:rsidR="00D879BD" w:rsidRDefault="00D879BD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(2)</w:t>
                            </w:r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D879BD" w:rsidRDefault="00D879BD" w:rsidP="00013EBA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        Data zarejestrowania</w:t>
                            </w: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879BD" w:rsidRDefault="00D879BD" w:rsidP="008E3F87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Data wyrejestrowania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879BD" w:rsidRDefault="00D879BD">
                            <w:pPr>
                              <w:jc w:val="center"/>
                            </w:pPr>
                            <w:r>
                              <w:rPr>
                                <w:sz w:val="24"/>
                              </w:rPr>
                              <w:t>Uwagi</w:t>
                            </w:r>
                          </w:p>
                        </w:tc>
                      </w:tr>
                      <w:tr w:rsidR="00D879BD" w:rsidTr="00960319">
                        <w:trPr>
                          <w:trHeight w:val="330"/>
                        </w:trPr>
                        <w:tc>
                          <w:tcPr>
                            <w:tcW w:w="54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D879BD" w:rsidRDefault="00D879BD">
                            <w:pPr>
                              <w:snapToGrid w:val="0"/>
                            </w:pPr>
                          </w:p>
                        </w:tc>
                        <w:tc>
                          <w:tcPr>
                            <w:tcW w:w="13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D879BD" w:rsidRDefault="00D879BD">
                            <w:pPr>
                              <w:snapToGrid w:val="0"/>
                            </w:pPr>
                          </w:p>
                        </w:tc>
                        <w:tc>
                          <w:tcPr>
                            <w:tcW w:w="212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D879BD" w:rsidRDefault="00D879BD">
                            <w:pPr>
                              <w:snapToGrid w:val="0"/>
                            </w:pPr>
                          </w:p>
                        </w:tc>
                        <w:tc>
                          <w:tcPr>
                            <w:tcW w:w="255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D879BD" w:rsidRDefault="00D879BD">
                            <w:pPr>
                              <w:snapToGrid w:val="0"/>
                            </w:pPr>
                          </w:p>
                        </w:tc>
                        <w:tc>
                          <w:tcPr>
                            <w:tcW w:w="241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D879BD" w:rsidRDefault="00D879BD">
                            <w:pPr>
                              <w:snapToGrid w:val="0"/>
                            </w:pP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D879BD" w:rsidRDefault="00D879BD">
                            <w:pPr>
                              <w:snapToGrid w:val="0"/>
                            </w:pPr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D879BD" w:rsidRDefault="00D879BD">
                            <w:pPr>
                              <w:snapToGrid w:val="0"/>
                            </w:pP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:rsidR="00D879BD" w:rsidRDefault="00D879BD">
                            <w:pPr>
                              <w:snapToGrid w:val="0"/>
                            </w:pP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:rsidR="00D879BD" w:rsidRDefault="00D879BD">
                            <w:pPr>
                              <w:snapToGrid w:val="0"/>
                            </w:pPr>
                          </w:p>
                        </w:tc>
                      </w:tr>
                      <w:tr w:rsidR="00D879BD" w:rsidTr="00960319">
                        <w:trPr>
                          <w:trHeight w:val="354"/>
                        </w:trPr>
                        <w:tc>
                          <w:tcPr>
                            <w:tcW w:w="54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D879BD" w:rsidRDefault="00D879BD">
                            <w:pPr>
                              <w:snapToGrid w:val="0"/>
                            </w:pPr>
                          </w:p>
                        </w:tc>
                        <w:tc>
                          <w:tcPr>
                            <w:tcW w:w="13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D879BD" w:rsidRDefault="00D879BD">
                            <w:pPr>
                              <w:snapToGrid w:val="0"/>
                            </w:pPr>
                          </w:p>
                        </w:tc>
                        <w:tc>
                          <w:tcPr>
                            <w:tcW w:w="212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D879BD" w:rsidRDefault="00D879BD">
                            <w:pPr>
                              <w:snapToGrid w:val="0"/>
                            </w:pPr>
                          </w:p>
                        </w:tc>
                        <w:tc>
                          <w:tcPr>
                            <w:tcW w:w="255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D879BD" w:rsidRDefault="00D879BD">
                            <w:pPr>
                              <w:snapToGrid w:val="0"/>
                            </w:pPr>
                          </w:p>
                        </w:tc>
                        <w:tc>
                          <w:tcPr>
                            <w:tcW w:w="241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D879BD" w:rsidRDefault="00D879BD">
                            <w:pPr>
                              <w:snapToGrid w:val="0"/>
                            </w:pP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D879BD" w:rsidRDefault="00D879BD">
                            <w:pPr>
                              <w:snapToGrid w:val="0"/>
                            </w:pPr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D879BD" w:rsidRDefault="00D879BD">
                            <w:pPr>
                              <w:snapToGrid w:val="0"/>
                            </w:pP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:rsidR="00D879BD" w:rsidRDefault="00D879BD">
                            <w:pPr>
                              <w:snapToGrid w:val="0"/>
                            </w:pP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:rsidR="00D879BD" w:rsidRDefault="00D879BD">
                            <w:pPr>
                              <w:snapToGrid w:val="0"/>
                            </w:pPr>
                          </w:p>
                        </w:tc>
                      </w:tr>
                      <w:tr w:rsidR="00D879BD" w:rsidTr="00960319">
                        <w:trPr>
                          <w:trHeight w:val="351"/>
                        </w:trPr>
                        <w:tc>
                          <w:tcPr>
                            <w:tcW w:w="54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D879BD" w:rsidRDefault="00D879BD">
                            <w:pPr>
                              <w:snapToGrid w:val="0"/>
                            </w:pPr>
                          </w:p>
                        </w:tc>
                        <w:tc>
                          <w:tcPr>
                            <w:tcW w:w="13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D879BD" w:rsidRDefault="00D879BD">
                            <w:pPr>
                              <w:snapToGrid w:val="0"/>
                            </w:pPr>
                          </w:p>
                        </w:tc>
                        <w:tc>
                          <w:tcPr>
                            <w:tcW w:w="212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D879BD" w:rsidRDefault="00D879BD">
                            <w:pPr>
                              <w:snapToGrid w:val="0"/>
                            </w:pPr>
                          </w:p>
                        </w:tc>
                        <w:tc>
                          <w:tcPr>
                            <w:tcW w:w="255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D879BD" w:rsidRDefault="00D879BD">
                            <w:pPr>
                              <w:snapToGrid w:val="0"/>
                            </w:pPr>
                          </w:p>
                        </w:tc>
                        <w:tc>
                          <w:tcPr>
                            <w:tcW w:w="241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D879BD" w:rsidRDefault="00D879BD">
                            <w:pPr>
                              <w:snapToGrid w:val="0"/>
                            </w:pP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D879BD" w:rsidRDefault="00D879BD">
                            <w:pPr>
                              <w:snapToGrid w:val="0"/>
                            </w:pPr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D879BD" w:rsidRDefault="00D879BD">
                            <w:pPr>
                              <w:snapToGrid w:val="0"/>
                            </w:pP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:rsidR="00D879BD" w:rsidRDefault="00D879BD">
                            <w:pPr>
                              <w:snapToGrid w:val="0"/>
                            </w:pP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:rsidR="00D879BD" w:rsidRDefault="00D879BD">
                            <w:pPr>
                              <w:snapToGrid w:val="0"/>
                            </w:pPr>
                          </w:p>
                        </w:tc>
                      </w:tr>
                      <w:tr w:rsidR="00D879BD" w:rsidTr="00960319">
                        <w:trPr>
                          <w:trHeight w:val="346"/>
                        </w:trPr>
                        <w:tc>
                          <w:tcPr>
                            <w:tcW w:w="54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D879BD" w:rsidRDefault="00D879BD">
                            <w:pPr>
                              <w:snapToGrid w:val="0"/>
                            </w:pPr>
                          </w:p>
                        </w:tc>
                        <w:tc>
                          <w:tcPr>
                            <w:tcW w:w="13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D879BD" w:rsidRDefault="00D879BD">
                            <w:pPr>
                              <w:snapToGrid w:val="0"/>
                            </w:pPr>
                          </w:p>
                        </w:tc>
                        <w:tc>
                          <w:tcPr>
                            <w:tcW w:w="212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D879BD" w:rsidRDefault="00D879BD">
                            <w:pPr>
                              <w:snapToGrid w:val="0"/>
                            </w:pPr>
                          </w:p>
                        </w:tc>
                        <w:tc>
                          <w:tcPr>
                            <w:tcW w:w="255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D879BD" w:rsidRDefault="00D879BD">
                            <w:pPr>
                              <w:snapToGrid w:val="0"/>
                            </w:pPr>
                          </w:p>
                        </w:tc>
                        <w:tc>
                          <w:tcPr>
                            <w:tcW w:w="241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D879BD" w:rsidRDefault="00D879BD">
                            <w:pPr>
                              <w:snapToGrid w:val="0"/>
                            </w:pP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D879BD" w:rsidRDefault="00D879BD">
                            <w:pPr>
                              <w:snapToGrid w:val="0"/>
                            </w:pPr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D879BD" w:rsidRDefault="00D879BD">
                            <w:pPr>
                              <w:snapToGrid w:val="0"/>
                            </w:pP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:rsidR="00D879BD" w:rsidRDefault="00D879BD">
                            <w:pPr>
                              <w:snapToGrid w:val="0"/>
                            </w:pP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:rsidR="00D879BD" w:rsidRDefault="00D879BD">
                            <w:pPr>
                              <w:snapToGrid w:val="0"/>
                            </w:pPr>
                          </w:p>
                        </w:tc>
                      </w:tr>
                      <w:tr w:rsidR="00D879BD" w:rsidTr="00960319">
                        <w:trPr>
                          <w:trHeight w:val="342"/>
                        </w:trPr>
                        <w:tc>
                          <w:tcPr>
                            <w:tcW w:w="54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D879BD" w:rsidRDefault="00D879BD">
                            <w:pPr>
                              <w:snapToGrid w:val="0"/>
                            </w:pPr>
                          </w:p>
                        </w:tc>
                        <w:tc>
                          <w:tcPr>
                            <w:tcW w:w="13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D879BD" w:rsidRDefault="00D879BD">
                            <w:pPr>
                              <w:snapToGrid w:val="0"/>
                            </w:pPr>
                          </w:p>
                        </w:tc>
                        <w:tc>
                          <w:tcPr>
                            <w:tcW w:w="212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D879BD" w:rsidRDefault="00D879BD">
                            <w:pPr>
                              <w:snapToGrid w:val="0"/>
                            </w:pPr>
                          </w:p>
                        </w:tc>
                        <w:tc>
                          <w:tcPr>
                            <w:tcW w:w="255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D879BD" w:rsidRDefault="00D879BD">
                            <w:pPr>
                              <w:snapToGrid w:val="0"/>
                            </w:pPr>
                          </w:p>
                        </w:tc>
                        <w:tc>
                          <w:tcPr>
                            <w:tcW w:w="241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D879BD" w:rsidRDefault="00D879BD">
                            <w:pPr>
                              <w:snapToGrid w:val="0"/>
                            </w:pP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D879BD" w:rsidRDefault="00D879BD">
                            <w:pPr>
                              <w:snapToGrid w:val="0"/>
                            </w:pPr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D879BD" w:rsidRDefault="00D879BD">
                            <w:pPr>
                              <w:snapToGrid w:val="0"/>
                            </w:pP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:rsidR="00D879BD" w:rsidRDefault="00D879BD">
                            <w:pPr>
                              <w:snapToGrid w:val="0"/>
                            </w:pP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:rsidR="00D879BD" w:rsidRDefault="00D879BD">
                            <w:pPr>
                              <w:snapToGrid w:val="0"/>
                            </w:pPr>
                          </w:p>
                        </w:tc>
                      </w:tr>
                      <w:tr w:rsidR="00D879BD" w:rsidTr="00960319">
                        <w:trPr>
                          <w:trHeight w:val="352"/>
                        </w:trPr>
                        <w:tc>
                          <w:tcPr>
                            <w:tcW w:w="54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D879BD" w:rsidRDefault="00D879BD">
                            <w:pPr>
                              <w:snapToGrid w:val="0"/>
                            </w:pPr>
                          </w:p>
                        </w:tc>
                        <w:tc>
                          <w:tcPr>
                            <w:tcW w:w="13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D879BD" w:rsidRDefault="00D879BD">
                            <w:pPr>
                              <w:snapToGrid w:val="0"/>
                            </w:pPr>
                          </w:p>
                        </w:tc>
                        <w:tc>
                          <w:tcPr>
                            <w:tcW w:w="212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D879BD" w:rsidRDefault="00D879BD">
                            <w:pPr>
                              <w:snapToGrid w:val="0"/>
                            </w:pPr>
                          </w:p>
                        </w:tc>
                        <w:tc>
                          <w:tcPr>
                            <w:tcW w:w="255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D879BD" w:rsidRDefault="00D879BD">
                            <w:pPr>
                              <w:snapToGrid w:val="0"/>
                            </w:pPr>
                          </w:p>
                        </w:tc>
                        <w:tc>
                          <w:tcPr>
                            <w:tcW w:w="241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D879BD" w:rsidRDefault="00D879BD">
                            <w:pPr>
                              <w:snapToGrid w:val="0"/>
                            </w:pP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D879BD" w:rsidRDefault="00D879BD">
                            <w:pPr>
                              <w:snapToGrid w:val="0"/>
                            </w:pPr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D879BD" w:rsidRDefault="00D879BD">
                            <w:pPr>
                              <w:snapToGrid w:val="0"/>
                            </w:pP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:rsidR="00D879BD" w:rsidRDefault="00D879BD">
                            <w:pPr>
                              <w:snapToGrid w:val="0"/>
                            </w:pP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:rsidR="00D879BD" w:rsidRDefault="00D879BD">
                            <w:pPr>
                              <w:snapToGrid w:val="0"/>
                            </w:pPr>
                          </w:p>
                        </w:tc>
                      </w:tr>
                      <w:tr w:rsidR="00D879BD" w:rsidTr="00960319">
                        <w:trPr>
                          <w:trHeight w:val="347"/>
                        </w:trPr>
                        <w:tc>
                          <w:tcPr>
                            <w:tcW w:w="54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D879BD" w:rsidRDefault="00D879BD">
                            <w:pPr>
                              <w:snapToGrid w:val="0"/>
                            </w:pPr>
                          </w:p>
                        </w:tc>
                        <w:tc>
                          <w:tcPr>
                            <w:tcW w:w="13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D879BD" w:rsidRDefault="00D879BD">
                            <w:pPr>
                              <w:snapToGrid w:val="0"/>
                            </w:pPr>
                          </w:p>
                        </w:tc>
                        <w:tc>
                          <w:tcPr>
                            <w:tcW w:w="212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D879BD" w:rsidRDefault="00D879BD">
                            <w:pPr>
                              <w:snapToGrid w:val="0"/>
                            </w:pPr>
                          </w:p>
                        </w:tc>
                        <w:tc>
                          <w:tcPr>
                            <w:tcW w:w="255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D879BD" w:rsidRDefault="00D879BD">
                            <w:pPr>
                              <w:snapToGrid w:val="0"/>
                            </w:pPr>
                          </w:p>
                        </w:tc>
                        <w:tc>
                          <w:tcPr>
                            <w:tcW w:w="241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D879BD" w:rsidRDefault="00D879BD">
                            <w:pPr>
                              <w:snapToGrid w:val="0"/>
                            </w:pP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D879BD" w:rsidRDefault="00D879BD">
                            <w:pPr>
                              <w:snapToGrid w:val="0"/>
                            </w:pPr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D879BD" w:rsidRDefault="00D879BD">
                            <w:pPr>
                              <w:snapToGrid w:val="0"/>
                            </w:pP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:rsidR="00D879BD" w:rsidRDefault="00D879BD">
                            <w:pPr>
                              <w:snapToGrid w:val="0"/>
                            </w:pP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:rsidR="00D879BD" w:rsidRDefault="00D879BD">
                            <w:pPr>
                              <w:snapToGrid w:val="0"/>
                            </w:pPr>
                          </w:p>
                        </w:tc>
                      </w:tr>
                      <w:tr w:rsidR="00D879BD" w:rsidTr="00960319">
                        <w:trPr>
                          <w:trHeight w:val="343"/>
                        </w:trPr>
                        <w:tc>
                          <w:tcPr>
                            <w:tcW w:w="54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:rsidR="00D879BD" w:rsidRDefault="00D879BD">
                            <w:pPr>
                              <w:snapToGrid w:val="0"/>
                            </w:pPr>
                          </w:p>
                        </w:tc>
                        <w:tc>
                          <w:tcPr>
                            <w:tcW w:w="13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:rsidR="00D879BD" w:rsidRDefault="00D879BD">
                            <w:pPr>
                              <w:snapToGrid w:val="0"/>
                            </w:pPr>
                          </w:p>
                        </w:tc>
                        <w:tc>
                          <w:tcPr>
                            <w:tcW w:w="212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:rsidR="00D879BD" w:rsidRDefault="00D879BD">
                            <w:pPr>
                              <w:snapToGrid w:val="0"/>
                            </w:pPr>
                          </w:p>
                        </w:tc>
                        <w:tc>
                          <w:tcPr>
                            <w:tcW w:w="255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:rsidR="00D879BD" w:rsidRDefault="00D879BD">
                            <w:pPr>
                              <w:snapToGrid w:val="0"/>
                            </w:pPr>
                          </w:p>
                        </w:tc>
                        <w:tc>
                          <w:tcPr>
                            <w:tcW w:w="241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:rsidR="00D879BD" w:rsidRDefault="00D879BD">
                            <w:pPr>
                              <w:snapToGrid w:val="0"/>
                            </w:pP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:rsidR="00D879BD" w:rsidRDefault="00D879BD">
                            <w:pPr>
                              <w:snapToGrid w:val="0"/>
                            </w:pPr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:rsidR="00D879BD" w:rsidRDefault="00D879BD">
                            <w:pPr>
                              <w:snapToGrid w:val="0"/>
                            </w:pP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:rsidR="00D879BD" w:rsidRDefault="00D879BD">
                            <w:pPr>
                              <w:snapToGrid w:val="0"/>
                            </w:pP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:rsidR="00D879BD" w:rsidRDefault="00D879BD">
                            <w:pPr>
                              <w:snapToGrid w:val="0"/>
                            </w:pPr>
                          </w:p>
                        </w:tc>
                      </w:tr>
                    </w:tbl>
                    <w:p w:rsidR="00D879BD" w:rsidRDefault="00D879BD" w:rsidP="00D879BD">
                      <w:r>
                        <w:t xml:space="preserve"> </w:t>
                      </w:r>
                    </w:p>
                  </w:txbxContent>
                </v:textbox>
                <w10:wrap type="square" side="largest" anchorx="margin" anchory="page"/>
              </v:shape>
            </w:pict>
          </mc:Fallback>
        </mc:AlternateContent>
      </w:r>
    </w:p>
    <w:p w:rsidR="00D879BD" w:rsidRDefault="00D879BD" w:rsidP="00D879BD">
      <w:pPr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 xml:space="preserve">nazwa zbioru danych </w:t>
      </w:r>
    </w:p>
    <w:p w:rsidR="00D879BD" w:rsidRDefault="00D879BD" w:rsidP="00D879BD">
      <w:pPr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Skróty stosowane do określenia uprawnień :</w:t>
      </w:r>
    </w:p>
    <w:p w:rsidR="00D879BD" w:rsidRDefault="00D879BD" w:rsidP="00D879BD">
      <w:pPr>
        <w:ind w:left="765"/>
        <w:rPr>
          <w:sz w:val="20"/>
          <w:szCs w:val="20"/>
        </w:rPr>
      </w:pPr>
      <w:r>
        <w:rPr>
          <w:sz w:val="20"/>
          <w:szCs w:val="20"/>
        </w:rPr>
        <w:t>P- prawo do przeglądania danych na ekranie i drukowania danych</w:t>
      </w:r>
    </w:p>
    <w:p w:rsidR="00D879BD" w:rsidRDefault="00D879BD" w:rsidP="00D879BD">
      <w:pPr>
        <w:ind w:left="765"/>
        <w:rPr>
          <w:sz w:val="20"/>
          <w:szCs w:val="20"/>
        </w:rPr>
      </w:pPr>
      <w:r>
        <w:rPr>
          <w:sz w:val="20"/>
          <w:szCs w:val="20"/>
        </w:rPr>
        <w:t>Z- prawo do zmiany danych</w:t>
      </w:r>
    </w:p>
    <w:p w:rsidR="00D879BD" w:rsidRDefault="00D879BD" w:rsidP="00D879BD">
      <w:pPr>
        <w:ind w:left="765"/>
        <w:rPr>
          <w:sz w:val="20"/>
          <w:szCs w:val="20"/>
        </w:rPr>
      </w:pPr>
      <w:r>
        <w:rPr>
          <w:sz w:val="20"/>
          <w:szCs w:val="20"/>
        </w:rPr>
        <w:t>D- prawo do dopisywania danych</w:t>
      </w:r>
    </w:p>
    <w:p w:rsidR="00D879BD" w:rsidRDefault="00D879BD" w:rsidP="00D879BD">
      <w:pPr>
        <w:ind w:left="765"/>
        <w:rPr>
          <w:sz w:val="20"/>
          <w:szCs w:val="20"/>
        </w:rPr>
      </w:pPr>
      <w:r>
        <w:rPr>
          <w:sz w:val="20"/>
          <w:szCs w:val="20"/>
        </w:rPr>
        <w:t xml:space="preserve">U- prawo do usuwania danych </w:t>
      </w:r>
    </w:p>
    <w:p w:rsidR="00D879BD" w:rsidRDefault="00D879BD" w:rsidP="00D879BD">
      <w:pPr>
        <w:ind w:left="765"/>
        <w:rPr>
          <w:sz w:val="20"/>
          <w:szCs w:val="20"/>
        </w:rPr>
      </w:pPr>
      <w:r>
        <w:rPr>
          <w:sz w:val="20"/>
          <w:szCs w:val="20"/>
        </w:rPr>
        <w:t xml:space="preserve">N- prawo do zakładania nowych kont/ aktualizacji Planu Kont </w:t>
      </w:r>
    </w:p>
    <w:p w:rsidR="00D879BD" w:rsidRDefault="00D879BD" w:rsidP="00D879BD">
      <w:pPr>
        <w:ind w:left="765"/>
        <w:rPr>
          <w:sz w:val="20"/>
          <w:szCs w:val="20"/>
        </w:rPr>
      </w:pPr>
      <w:r>
        <w:rPr>
          <w:sz w:val="20"/>
          <w:szCs w:val="20"/>
        </w:rPr>
        <w:t>O/ Z- prawo do otwierania / zamykania miesiąca / roku</w:t>
      </w:r>
    </w:p>
    <w:p w:rsidR="00D879BD" w:rsidRDefault="00D879BD" w:rsidP="00D879BD">
      <w:pPr>
        <w:ind w:left="765"/>
        <w:rPr>
          <w:sz w:val="20"/>
          <w:szCs w:val="20"/>
        </w:rPr>
      </w:pPr>
      <w:r>
        <w:rPr>
          <w:sz w:val="20"/>
          <w:szCs w:val="20"/>
        </w:rPr>
        <w:t xml:space="preserve">A/W – prawo do akceptacji / wysyłania </w:t>
      </w:r>
    </w:p>
    <w:p w:rsidR="00D879BD" w:rsidRDefault="00D879BD" w:rsidP="00D879BD">
      <w:pPr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>prawo do wykonywania kopii archiwalnych</w:t>
      </w:r>
    </w:p>
    <w:p w:rsidR="00D879BD" w:rsidRDefault="00D879BD" w:rsidP="00D879BD">
      <w:pPr>
        <w:rPr>
          <w:sz w:val="20"/>
          <w:szCs w:val="20"/>
        </w:rPr>
      </w:pPr>
      <w:r>
        <w:rPr>
          <w:sz w:val="20"/>
          <w:szCs w:val="20"/>
        </w:rPr>
        <w:t>Dane aktualne na dzień : ……………/………………/……….</w:t>
      </w:r>
    </w:p>
    <w:p w:rsidR="00D879BD" w:rsidRDefault="00D879BD" w:rsidP="00D879BD">
      <w:pPr>
        <w:rPr>
          <w:b/>
          <w:sz w:val="24"/>
        </w:rPr>
      </w:pPr>
      <w:r>
        <w:rPr>
          <w:sz w:val="20"/>
          <w:szCs w:val="20"/>
        </w:rPr>
        <w:t>Data i podpis ABI : ……………………………………………</w:t>
      </w:r>
    </w:p>
    <w:p w:rsidR="0024500E" w:rsidRPr="00D879BD" w:rsidRDefault="0024500E" w:rsidP="00D879BD"/>
    <w:sectPr w:rsidR="0024500E" w:rsidRPr="00D879BD" w:rsidSect="00D879BD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2778"/>
        </w:tabs>
        <w:ind w:left="0" w:firstLine="170"/>
      </w:pPr>
      <w:rPr>
        <w:rFonts w:ascii="Symbol" w:hAnsi="Symbol" w:cs="Symbol"/>
      </w:rPr>
    </w:lvl>
  </w:abstractNum>
  <w:abstractNum w:abstractNumId="1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C"/>
    <w:multiLevelType w:val="singleLevel"/>
    <w:tmpl w:val="0000000C"/>
    <w:name w:val="WW8Num12"/>
    <w:lvl w:ilvl="0">
      <w:start w:val="1"/>
      <w:numFmt w:val="decimal"/>
      <w:lvlText w:val="(%1)"/>
      <w:lvlJc w:val="left"/>
      <w:pPr>
        <w:tabs>
          <w:tab w:val="num" w:pos="765"/>
        </w:tabs>
        <w:ind w:left="765" w:hanging="405"/>
      </w:pPr>
      <w:rPr>
        <w:rFonts w:ascii="Times New Roman" w:eastAsia="Times New Roman" w:hAnsi="Times New Roman" w:cs="Times New Roman"/>
      </w:rPr>
    </w:lvl>
  </w:abstractNum>
  <w:abstractNum w:abstractNumId="3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17"/>
    <w:multiLevelType w:val="singleLevel"/>
    <w:tmpl w:val="00000017"/>
    <w:name w:val="WW8Num24"/>
    <w:lvl w:ilvl="0">
      <w:start w:val="1"/>
      <w:numFmt w:val="upperLetter"/>
      <w:lvlText w:val="%1-"/>
      <w:lvlJc w:val="left"/>
      <w:pPr>
        <w:tabs>
          <w:tab w:val="num" w:pos="1125"/>
        </w:tabs>
        <w:ind w:left="1125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7BC"/>
    <w:rsid w:val="0024500E"/>
    <w:rsid w:val="007167BC"/>
    <w:rsid w:val="00D879BD"/>
    <w:rsid w:val="00EA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67BC"/>
    <w:pPr>
      <w:suppressAutoHyphens/>
      <w:spacing w:after="0" w:line="240" w:lineRule="auto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67BC"/>
    <w:pPr>
      <w:suppressAutoHyphens/>
      <w:spacing w:after="0" w:line="240" w:lineRule="auto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Zielinski</dc:creator>
  <cp:lastModifiedBy>Andrzej Zielinski</cp:lastModifiedBy>
  <cp:revision>2</cp:revision>
  <dcterms:created xsi:type="dcterms:W3CDTF">2013-05-22T12:10:00Z</dcterms:created>
  <dcterms:modified xsi:type="dcterms:W3CDTF">2013-05-22T12:10:00Z</dcterms:modified>
</cp:coreProperties>
</file>