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A2E" w:rsidRPr="00466480" w:rsidRDefault="007167BC" w:rsidP="00EA2A2E">
      <w:pPr>
        <w:jc w:val="center"/>
        <w:rPr>
          <w:sz w:val="24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EA2A2E">
        <w:rPr>
          <w:b/>
          <w:sz w:val="22"/>
          <w:szCs w:val="22"/>
        </w:rPr>
        <w:t>ZAŁĄCZNIK NR  2</w:t>
      </w:r>
      <w:r w:rsidR="00EA2A2E">
        <w:rPr>
          <w:b/>
          <w:sz w:val="22"/>
          <w:szCs w:val="22"/>
        </w:rPr>
        <w:br/>
      </w:r>
      <w:r w:rsidR="00EA2A2E" w:rsidRPr="00466480">
        <w:rPr>
          <w:b/>
          <w:sz w:val="24"/>
        </w:rPr>
        <w:t xml:space="preserve">                                                                                         </w:t>
      </w:r>
      <w:r w:rsidR="00EA2A2E">
        <w:rPr>
          <w:b/>
          <w:sz w:val="24"/>
        </w:rPr>
        <w:t xml:space="preserve">     </w:t>
      </w:r>
      <w:r w:rsidR="00EA2A2E" w:rsidRPr="00466480">
        <w:rPr>
          <w:b/>
          <w:sz w:val="24"/>
        </w:rPr>
        <w:t xml:space="preserve">            </w:t>
      </w:r>
      <w:bookmarkStart w:id="0" w:name="_GoBack"/>
      <w:bookmarkEnd w:id="0"/>
      <w:r w:rsidR="00EA2A2E" w:rsidRPr="00466480">
        <w:rPr>
          <w:b/>
          <w:sz w:val="24"/>
        </w:rPr>
        <w:t xml:space="preserve">          do Instrukcji ZSI</w:t>
      </w:r>
    </w:p>
    <w:p w:rsidR="00EA2A2E" w:rsidRDefault="00EA2A2E" w:rsidP="00EA2A2E">
      <w:pPr>
        <w:jc w:val="right"/>
        <w:rPr>
          <w:b/>
          <w:sz w:val="22"/>
          <w:szCs w:val="22"/>
        </w:rPr>
      </w:pPr>
    </w:p>
    <w:p w:rsidR="00EA2A2E" w:rsidRDefault="00EA2A2E" w:rsidP="00EA2A2E">
      <w:pPr>
        <w:jc w:val="right"/>
        <w:rPr>
          <w:b/>
          <w:sz w:val="22"/>
          <w:szCs w:val="22"/>
        </w:rPr>
      </w:pPr>
    </w:p>
    <w:p w:rsidR="00EA2A2E" w:rsidRDefault="00EA2A2E" w:rsidP="00EA2A2E">
      <w:pPr>
        <w:jc w:val="right"/>
        <w:rPr>
          <w:sz w:val="24"/>
        </w:rPr>
      </w:pPr>
    </w:p>
    <w:p w:rsidR="00EA2A2E" w:rsidRDefault="00EA2A2E" w:rsidP="00EA2A2E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Kamień Pomorski , dnia……….2013r. </w:t>
      </w:r>
    </w:p>
    <w:p w:rsidR="00EA2A2E" w:rsidRDefault="00EA2A2E" w:rsidP="00EA2A2E">
      <w:pPr>
        <w:rPr>
          <w:b/>
          <w:sz w:val="24"/>
        </w:rPr>
      </w:pPr>
    </w:p>
    <w:p w:rsidR="00EA2A2E" w:rsidRDefault="00EA2A2E" w:rsidP="00EA2A2E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</w:t>
      </w:r>
    </w:p>
    <w:p w:rsidR="00EA2A2E" w:rsidRDefault="00EA2A2E" w:rsidP="00EA2A2E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Pani / Pan</w:t>
      </w:r>
    </w:p>
    <w:p w:rsidR="00EA2A2E" w:rsidRDefault="00EA2A2E" w:rsidP="00EA2A2E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………………………………….</w:t>
      </w:r>
    </w:p>
    <w:p w:rsidR="00EA2A2E" w:rsidRPr="00720C1E" w:rsidRDefault="00EA2A2E" w:rsidP="00EA2A2E">
      <w:pPr>
        <w:rPr>
          <w:sz w:val="20"/>
          <w:szCs w:val="20"/>
        </w:rPr>
      </w:pPr>
      <w:r>
        <w:rPr>
          <w:b/>
          <w:sz w:val="24"/>
        </w:rPr>
        <w:t xml:space="preserve">                                                                                      …………………………………..</w:t>
      </w:r>
      <w:r>
        <w:rPr>
          <w:b/>
          <w:sz w:val="24"/>
        </w:rPr>
        <w:br/>
      </w: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Pr="00720C1E">
        <w:rPr>
          <w:sz w:val="20"/>
          <w:szCs w:val="20"/>
        </w:rPr>
        <w:t>Wydział / Stanowisko</w:t>
      </w:r>
      <w:r>
        <w:rPr>
          <w:sz w:val="20"/>
          <w:szCs w:val="20"/>
        </w:rPr>
        <w:t xml:space="preserve"> służbowe</w:t>
      </w:r>
    </w:p>
    <w:p w:rsidR="00EA2A2E" w:rsidRDefault="00EA2A2E" w:rsidP="00EA2A2E">
      <w:pPr>
        <w:rPr>
          <w:sz w:val="24"/>
        </w:rPr>
      </w:pPr>
      <w:r>
        <w:rPr>
          <w:b/>
          <w:sz w:val="24"/>
        </w:rPr>
        <w:t xml:space="preserve">      </w:t>
      </w:r>
    </w:p>
    <w:p w:rsidR="00EA2A2E" w:rsidRDefault="00EA2A2E" w:rsidP="00EA2A2E">
      <w:pPr>
        <w:rPr>
          <w:sz w:val="24"/>
        </w:rPr>
      </w:pPr>
    </w:p>
    <w:p w:rsidR="00EA2A2E" w:rsidRDefault="00EA2A2E" w:rsidP="00EA2A2E">
      <w:pPr>
        <w:jc w:val="center"/>
        <w:rPr>
          <w:b/>
          <w:sz w:val="32"/>
          <w:szCs w:val="32"/>
        </w:rPr>
      </w:pPr>
    </w:p>
    <w:p w:rsidR="00EA2A2E" w:rsidRDefault="00EA2A2E" w:rsidP="00EA2A2E">
      <w:pPr>
        <w:jc w:val="center"/>
        <w:rPr>
          <w:b/>
          <w:sz w:val="32"/>
          <w:szCs w:val="32"/>
        </w:rPr>
      </w:pPr>
    </w:p>
    <w:p w:rsidR="00EA2A2E" w:rsidRDefault="00EA2A2E" w:rsidP="00EA2A2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UPOWAŻNIENIE</w:t>
      </w:r>
    </w:p>
    <w:p w:rsidR="00EA2A2E" w:rsidRDefault="00EA2A2E" w:rsidP="00EA2A2E">
      <w:pPr>
        <w:tabs>
          <w:tab w:val="left" w:pos="142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 przetwarzania danych osobowych</w:t>
      </w:r>
    </w:p>
    <w:p w:rsidR="00EA2A2E" w:rsidRDefault="00EA2A2E" w:rsidP="00EA2A2E">
      <w:pPr>
        <w:tabs>
          <w:tab w:val="left" w:pos="1420"/>
        </w:tabs>
        <w:spacing w:line="360" w:lineRule="auto"/>
        <w:jc w:val="center"/>
        <w:rPr>
          <w:b/>
          <w:sz w:val="28"/>
          <w:szCs w:val="28"/>
        </w:rPr>
      </w:pPr>
    </w:p>
    <w:p w:rsidR="00EA2A2E" w:rsidRDefault="00EA2A2E" w:rsidP="00EA2A2E">
      <w:pPr>
        <w:tabs>
          <w:tab w:val="left" w:pos="1420"/>
        </w:tabs>
        <w:spacing w:line="360" w:lineRule="auto"/>
        <w:ind w:firstLine="360"/>
        <w:jc w:val="both"/>
        <w:rPr>
          <w:sz w:val="24"/>
        </w:rPr>
      </w:pPr>
      <w:r>
        <w:rPr>
          <w:sz w:val="24"/>
        </w:rPr>
        <w:t xml:space="preserve">Na podstawie art. 37 ustawy z dnia 29 sierpnia 1997 roku o ochronie danych osobowych          ( Dz. U. z 2002 r. Nr 101, poz. 926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. zm. ), w związku z wykonywaniem zadań na stanowisku …………………………………………………….. upoważniam Panią/Pana do przetwarzania danych osobowych zawartych w zbiorach związanych z realizacją zadań zgodnych z zakresem obowiązków na zajmowanym stanowisku. </w:t>
      </w:r>
    </w:p>
    <w:p w:rsidR="00EA2A2E" w:rsidRDefault="00EA2A2E" w:rsidP="00EA2A2E">
      <w:pPr>
        <w:tabs>
          <w:tab w:val="left" w:pos="1420"/>
        </w:tabs>
        <w:spacing w:line="360" w:lineRule="auto"/>
        <w:ind w:firstLine="360"/>
        <w:jc w:val="both"/>
        <w:rPr>
          <w:sz w:val="24"/>
        </w:rPr>
      </w:pPr>
      <w:r>
        <w:rPr>
          <w:sz w:val="24"/>
        </w:rPr>
        <w:t>Niniejsze upoważnienie obejmuje przetwarzanie danych osobowych w formie tradycyjnej oraz elektronicznej.</w:t>
      </w:r>
    </w:p>
    <w:p w:rsidR="00EA2A2E" w:rsidRDefault="00EA2A2E" w:rsidP="00EA2A2E">
      <w:pPr>
        <w:tabs>
          <w:tab w:val="left" w:pos="1420"/>
        </w:tabs>
        <w:spacing w:line="360" w:lineRule="auto"/>
        <w:ind w:firstLine="360"/>
        <w:jc w:val="both"/>
        <w:rPr>
          <w:sz w:val="24"/>
        </w:rPr>
      </w:pPr>
      <w:r>
        <w:rPr>
          <w:sz w:val="24"/>
        </w:rPr>
        <w:t xml:space="preserve">Zgodnie z art. 39 ust. 2 upoważniona do przetwarzania danych osoba zobowiązana jest do zachowania w tajemnicy dane osobowe zawarte w wyżej wymienionych zbiorach również po ustaniu zatrudnienia oraz zachowania w tajemnicy informacji o ich zabezpieczeniu. </w:t>
      </w:r>
    </w:p>
    <w:p w:rsidR="00EA2A2E" w:rsidRDefault="00EA2A2E" w:rsidP="00EA2A2E">
      <w:pPr>
        <w:tabs>
          <w:tab w:val="left" w:pos="1420"/>
        </w:tabs>
        <w:spacing w:line="360" w:lineRule="auto"/>
        <w:ind w:firstLine="360"/>
        <w:jc w:val="both"/>
        <w:rPr>
          <w:sz w:val="24"/>
        </w:rPr>
      </w:pPr>
    </w:p>
    <w:p w:rsidR="00EA2A2E" w:rsidRDefault="00EA2A2E" w:rsidP="00EA2A2E">
      <w:pPr>
        <w:tabs>
          <w:tab w:val="left" w:pos="1420"/>
        </w:tabs>
        <w:spacing w:line="360" w:lineRule="auto"/>
        <w:ind w:firstLine="360"/>
        <w:jc w:val="both"/>
        <w:rPr>
          <w:sz w:val="24"/>
        </w:rPr>
      </w:pPr>
    </w:p>
    <w:p w:rsidR="00EA2A2E" w:rsidRDefault="00EA2A2E" w:rsidP="00EA2A2E">
      <w:pPr>
        <w:tabs>
          <w:tab w:val="left" w:pos="1420"/>
        </w:tabs>
        <w:spacing w:line="360" w:lineRule="auto"/>
        <w:ind w:firstLine="360"/>
        <w:jc w:val="both"/>
        <w:rPr>
          <w:sz w:val="24"/>
        </w:rPr>
      </w:pPr>
    </w:p>
    <w:p w:rsidR="00EA2A2E" w:rsidRDefault="00EA2A2E" w:rsidP="00EA2A2E">
      <w:pPr>
        <w:tabs>
          <w:tab w:val="left" w:pos="1420"/>
        </w:tabs>
        <w:spacing w:line="360" w:lineRule="auto"/>
        <w:ind w:firstLine="360"/>
        <w:jc w:val="both"/>
        <w:rPr>
          <w:sz w:val="24"/>
        </w:rPr>
      </w:pPr>
    </w:p>
    <w:p w:rsidR="00EA2A2E" w:rsidRDefault="00EA2A2E" w:rsidP="00EA2A2E">
      <w:pPr>
        <w:tabs>
          <w:tab w:val="left" w:pos="1420"/>
        </w:tabs>
        <w:spacing w:line="360" w:lineRule="auto"/>
        <w:ind w:firstLine="360"/>
        <w:jc w:val="both"/>
        <w:rPr>
          <w:sz w:val="24"/>
        </w:rPr>
      </w:pPr>
    </w:p>
    <w:p w:rsidR="00EA2A2E" w:rsidRDefault="00EA2A2E" w:rsidP="00EA2A2E">
      <w:pPr>
        <w:tabs>
          <w:tab w:val="left" w:pos="1420"/>
        </w:tabs>
        <w:spacing w:line="360" w:lineRule="auto"/>
        <w:ind w:firstLine="360"/>
        <w:jc w:val="both"/>
        <w:rPr>
          <w:sz w:val="24"/>
        </w:rPr>
      </w:pPr>
    </w:p>
    <w:p w:rsidR="00EA2A2E" w:rsidRDefault="00EA2A2E" w:rsidP="00EA2A2E">
      <w:pPr>
        <w:tabs>
          <w:tab w:val="left" w:pos="1420"/>
        </w:tabs>
        <w:jc w:val="both"/>
        <w:rPr>
          <w:sz w:val="24"/>
        </w:rPr>
      </w:pPr>
      <w:r>
        <w:rPr>
          <w:sz w:val="24"/>
          <w:u w:val="single"/>
        </w:rPr>
        <w:t>Otrzymują:</w:t>
      </w:r>
    </w:p>
    <w:p w:rsidR="00EA2A2E" w:rsidRDefault="00EA2A2E" w:rsidP="00EA2A2E">
      <w:pPr>
        <w:numPr>
          <w:ilvl w:val="0"/>
          <w:numId w:val="3"/>
        </w:numPr>
        <w:tabs>
          <w:tab w:val="left" w:pos="1420"/>
        </w:tabs>
        <w:jc w:val="both"/>
        <w:rPr>
          <w:sz w:val="24"/>
        </w:rPr>
      </w:pPr>
      <w:r>
        <w:rPr>
          <w:sz w:val="24"/>
        </w:rPr>
        <w:t>Osoba upoważniona</w:t>
      </w:r>
    </w:p>
    <w:p w:rsidR="00EA2A2E" w:rsidRDefault="00EA2A2E" w:rsidP="00EA2A2E">
      <w:pPr>
        <w:numPr>
          <w:ilvl w:val="0"/>
          <w:numId w:val="3"/>
        </w:numPr>
        <w:tabs>
          <w:tab w:val="left" w:pos="1420"/>
        </w:tabs>
        <w:jc w:val="both"/>
        <w:rPr>
          <w:sz w:val="24"/>
        </w:rPr>
      </w:pPr>
      <w:r>
        <w:rPr>
          <w:sz w:val="24"/>
        </w:rPr>
        <w:t>ABI</w:t>
      </w:r>
    </w:p>
    <w:p w:rsidR="0024500E" w:rsidRDefault="0024500E" w:rsidP="00EA2A2E">
      <w:pPr>
        <w:jc w:val="center"/>
      </w:pPr>
    </w:p>
    <w:sectPr w:rsidR="00245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2778"/>
        </w:tabs>
        <w:ind w:left="0" w:firstLine="170"/>
      </w:pPr>
      <w:rPr>
        <w:rFonts w:ascii="Symbol" w:hAnsi="Symbol" w:cs="Symbol"/>
      </w:r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7BC"/>
    <w:rsid w:val="0024500E"/>
    <w:rsid w:val="007167BC"/>
    <w:rsid w:val="00EA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BC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BC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Zielinski</dc:creator>
  <cp:lastModifiedBy>Andrzej Zielinski</cp:lastModifiedBy>
  <cp:revision>2</cp:revision>
  <dcterms:created xsi:type="dcterms:W3CDTF">2013-05-22T12:08:00Z</dcterms:created>
  <dcterms:modified xsi:type="dcterms:W3CDTF">2013-05-22T12:08:00Z</dcterms:modified>
</cp:coreProperties>
</file>