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45C" w:rsidRDefault="000A445C" w:rsidP="00F81F07">
      <w:pPr>
        <w:pStyle w:val="western"/>
        <w:spacing w:after="198" w:line="240" w:lineRule="auto"/>
        <w:rPr>
          <w:rFonts w:ascii="Times New Roman" w:hAnsi="Times New Roman"/>
          <w:sz w:val="24"/>
          <w:szCs w:val="24"/>
        </w:rPr>
      </w:pPr>
    </w:p>
    <w:p w:rsidR="000A445C" w:rsidRPr="00EE63EC" w:rsidRDefault="00CF0134" w:rsidP="000A445C">
      <w:pPr>
        <w:pStyle w:val="western"/>
        <w:spacing w:after="198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PS.POKL.4503.9</w:t>
      </w:r>
      <w:r w:rsidR="00F81F07" w:rsidRPr="00EE63EC">
        <w:rPr>
          <w:rFonts w:ascii="Times New Roman" w:hAnsi="Times New Roman"/>
          <w:sz w:val="24"/>
          <w:szCs w:val="24"/>
        </w:rPr>
        <w:t>.2012</w:t>
      </w:r>
      <w:r w:rsidR="000A445C">
        <w:rPr>
          <w:rFonts w:ascii="Times New Roman" w:hAnsi="Times New Roman"/>
          <w:sz w:val="24"/>
          <w:szCs w:val="24"/>
        </w:rPr>
        <w:t xml:space="preserve">           </w:t>
      </w:r>
      <w:r w:rsidR="00F36309">
        <w:rPr>
          <w:rFonts w:ascii="Times New Roman" w:hAnsi="Times New Roman"/>
          <w:sz w:val="24"/>
          <w:szCs w:val="24"/>
        </w:rPr>
        <w:t xml:space="preserve">                               </w:t>
      </w:r>
      <w:r w:rsidR="000A445C">
        <w:rPr>
          <w:rFonts w:ascii="Times New Roman" w:hAnsi="Times New Roman"/>
          <w:sz w:val="24"/>
          <w:szCs w:val="24"/>
        </w:rPr>
        <w:t xml:space="preserve">          </w:t>
      </w:r>
      <w:r w:rsidR="000A445C" w:rsidRPr="000A445C">
        <w:rPr>
          <w:rFonts w:ascii="Times New Roman" w:hAnsi="Times New Roman"/>
          <w:sz w:val="24"/>
          <w:szCs w:val="24"/>
        </w:rPr>
        <w:t xml:space="preserve"> </w:t>
      </w:r>
      <w:r w:rsidR="00E8356B">
        <w:rPr>
          <w:rFonts w:ascii="Times New Roman" w:hAnsi="Times New Roman"/>
          <w:sz w:val="24"/>
          <w:szCs w:val="24"/>
        </w:rPr>
        <w:t>Kamień Pomorski</w:t>
      </w:r>
      <w:r w:rsidR="00F36309">
        <w:rPr>
          <w:rFonts w:ascii="Times New Roman" w:hAnsi="Times New Roman"/>
          <w:sz w:val="24"/>
          <w:szCs w:val="24"/>
        </w:rPr>
        <w:t>,</w:t>
      </w:r>
      <w:r w:rsidR="000A4B05">
        <w:rPr>
          <w:rFonts w:ascii="Times New Roman" w:hAnsi="Times New Roman"/>
          <w:sz w:val="24"/>
          <w:szCs w:val="24"/>
        </w:rPr>
        <w:t xml:space="preserve"> dnia 15</w:t>
      </w:r>
      <w:r w:rsidR="000A445C" w:rsidRPr="00EE63EC">
        <w:rPr>
          <w:rFonts w:ascii="Times New Roman" w:hAnsi="Times New Roman"/>
          <w:sz w:val="24"/>
          <w:szCs w:val="24"/>
        </w:rPr>
        <w:t>.11.2012r.</w:t>
      </w:r>
    </w:p>
    <w:p w:rsidR="00F81F07" w:rsidRPr="00EE63EC" w:rsidRDefault="00F81F07" w:rsidP="00E8356B">
      <w:pPr>
        <w:pStyle w:val="western"/>
        <w:spacing w:before="0" w:beforeAutospacing="0" w:after="0" w:line="240" w:lineRule="auto"/>
        <w:rPr>
          <w:rFonts w:ascii="Times New Roman" w:hAnsi="Times New Roman"/>
          <w:sz w:val="24"/>
          <w:szCs w:val="24"/>
        </w:rPr>
      </w:pPr>
    </w:p>
    <w:p w:rsidR="00F81F07" w:rsidRPr="00EE63EC" w:rsidRDefault="00F81F07" w:rsidP="00E8356B">
      <w:pPr>
        <w:pStyle w:val="western"/>
        <w:spacing w:before="0" w:beforeAutospacing="0"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81F07" w:rsidRDefault="00F81F07" w:rsidP="00E8356B">
      <w:pPr>
        <w:pStyle w:val="western"/>
        <w:spacing w:before="0" w:beforeAutospacing="0" w:after="0" w:line="240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EE63EC">
        <w:rPr>
          <w:rFonts w:ascii="Times New Roman" w:hAnsi="Times New Roman"/>
          <w:b/>
          <w:bCs/>
          <w:sz w:val="24"/>
          <w:szCs w:val="24"/>
        </w:rPr>
        <w:t>Zapytanie ofertowe na zorganizowanie</w:t>
      </w:r>
      <w:r w:rsidR="00CF0134">
        <w:rPr>
          <w:rFonts w:ascii="Times New Roman" w:hAnsi="Times New Roman"/>
          <w:b/>
          <w:bCs/>
          <w:sz w:val="24"/>
          <w:szCs w:val="24"/>
        </w:rPr>
        <w:t xml:space="preserve"> i przeprowadzenie</w:t>
      </w:r>
      <w:r w:rsidRPr="00EE63EC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EE63EC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jednodni</w:t>
      </w:r>
      <w:r w:rsidR="00EE63EC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owych warsztatów umiejętności </w:t>
      </w:r>
      <w:r w:rsidR="00327F89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interpersonalnych</w:t>
      </w:r>
      <w:r w:rsidR="00F82703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w Kamieniu Pomorskim</w:t>
      </w:r>
    </w:p>
    <w:p w:rsidR="00E8356B" w:rsidRPr="00EE63EC" w:rsidRDefault="00E8356B" w:rsidP="00E8356B">
      <w:pPr>
        <w:pStyle w:val="western"/>
        <w:spacing w:before="0" w:beforeAutospacing="0" w:after="0" w:line="240" w:lineRule="auto"/>
        <w:rPr>
          <w:rFonts w:ascii="Times New Roman" w:hAnsi="Times New Roman"/>
          <w:sz w:val="24"/>
          <w:szCs w:val="24"/>
        </w:rPr>
      </w:pPr>
    </w:p>
    <w:p w:rsidR="00F81F07" w:rsidRPr="00EE63EC" w:rsidRDefault="00F81F07" w:rsidP="00E8356B">
      <w:pPr>
        <w:pStyle w:val="western"/>
        <w:spacing w:before="0" w:beforeAutospacing="0" w:after="0" w:line="240" w:lineRule="auto"/>
        <w:rPr>
          <w:rFonts w:ascii="Times New Roman" w:hAnsi="Times New Roman"/>
          <w:sz w:val="24"/>
          <w:szCs w:val="24"/>
        </w:rPr>
      </w:pPr>
      <w:r w:rsidRPr="00EE63EC">
        <w:rPr>
          <w:rFonts w:ascii="Times New Roman" w:hAnsi="Times New Roman"/>
          <w:b/>
          <w:bCs/>
          <w:sz w:val="24"/>
          <w:szCs w:val="24"/>
        </w:rPr>
        <w:t>1. Nazwa i adres Zamawiającego:</w:t>
      </w:r>
    </w:p>
    <w:p w:rsidR="00F81F07" w:rsidRPr="00EE63EC" w:rsidRDefault="00F81F07" w:rsidP="00E8356B">
      <w:pPr>
        <w:pStyle w:val="western"/>
        <w:spacing w:before="0" w:beforeAutospacing="0" w:after="0" w:line="240" w:lineRule="auto"/>
        <w:rPr>
          <w:rFonts w:ascii="Times New Roman" w:hAnsi="Times New Roman"/>
          <w:sz w:val="24"/>
          <w:szCs w:val="24"/>
        </w:rPr>
      </w:pPr>
      <w:r w:rsidRPr="00EE63EC">
        <w:rPr>
          <w:rFonts w:ascii="Times New Roman" w:hAnsi="Times New Roman"/>
          <w:b/>
          <w:bCs/>
          <w:sz w:val="24"/>
          <w:szCs w:val="24"/>
        </w:rPr>
        <w:t xml:space="preserve">Powiatowe Centrum Pomocy Rodzinie </w:t>
      </w:r>
    </w:p>
    <w:p w:rsidR="00F81F07" w:rsidRPr="00EE63EC" w:rsidRDefault="00F81F07" w:rsidP="00E8356B">
      <w:pPr>
        <w:pStyle w:val="western"/>
        <w:spacing w:before="0" w:beforeAutospacing="0" w:after="0" w:line="240" w:lineRule="auto"/>
        <w:rPr>
          <w:rFonts w:ascii="Times New Roman" w:hAnsi="Times New Roman"/>
          <w:sz w:val="24"/>
          <w:szCs w:val="24"/>
        </w:rPr>
      </w:pPr>
      <w:r w:rsidRPr="00EE63EC">
        <w:rPr>
          <w:rFonts w:ascii="Times New Roman" w:hAnsi="Times New Roman"/>
          <w:b/>
          <w:bCs/>
          <w:sz w:val="24"/>
          <w:szCs w:val="24"/>
        </w:rPr>
        <w:t xml:space="preserve">ul. Szpitalna 10 </w:t>
      </w:r>
    </w:p>
    <w:p w:rsidR="00F81F07" w:rsidRPr="00EE63EC" w:rsidRDefault="00F81F07" w:rsidP="00E8356B">
      <w:pPr>
        <w:pStyle w:val="western"/>
        <w:spacing w:before="0" w:beforeAutospacing="0" w:after="0" w:line="240" w:lineRule="auto"/>
        <w:rPr>
          <w:rFonts w:ascii="Times New Roman" w:hAnsi="Times New Roman"/>
          <w:sz w:val="24"/>
          <w:szCs w:val="24"/>
        </w:rPr>
      </w:pPr>
      <w:r w:rsidRPr="00EE63EC">
        <w:rPr>
          <w:rFonts w:ascii="Times New Roman" w:hAnsi="Times New Roman"/>
          <w:b/>
          <w:bCs/>
          <w:sz w:val="24"/>
          <w:szCs w:val="24"/>
        </w:rPr>
        <w:t>72-400 Kamień Pomorski</w:t>
      </w:r>
    </w:p>
    <w:p w:rsidR="00F81F07" w:rsidRPr="00EE63EC" w:rsidRDefault="00F81F07" w:rsidP="00E8356B">
      <w:pPr>
        <w:pStyle w:val="western"/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1F07" w:rsidRPr="00EE63EC" w:rsidRDefault="00F81F07" w:rsidP="00E8356B">
      <w:pPr>
        <w:pStyle w:val="western"/>
        <w:spacing w:before="0" w:beforeAutospacing="0" w:after="0" w:line="240" w:lineRule="auto"/>
        <w:ind w:left="40" w:hanging="11"/>
        <w:jc w:val="both"/>
        <w:rPr>
          <w:rFonts w:ascii="Times New Roman" w:hAnsi="Times New Roman"/>
          <w:sz w:val="24"/>
          <w:szCs w:val="24"/>
        </w:rPr>
      </w:pPr>
      <w:r w:rsidRPr="00EE63EC">
        <w:rPr>
          <w:rFonts w:ascii="Times New Roman" w:hAnsi="Times New Roman"/>
          <w:b/>
          <w:bCs/>
          <w:sz w:val="24"/>
          <w:szCs w:val="24"/>
        </w:rPr>
        <w:t>2. Tryb udzielania zamówienia:</w:t>
      </w:r>
    </w:p>
    <w:p w:rsidR="00F81F07" w:rsidRDefault="00F81F07" w:rsidP="00E8356B">
      <w:pPr>
        <w:pStyle w:val="western"/>
        <w:spacing w:before="0" w:beforeAutospacing="0" w:after="0" w:line="240" w:lineRule="auto"/>
        <w:ind w:left="40" w:hanging="11"/>
        <w:jc w:val="both"/>
        <w:rPr>
          <w:rFonts w:ascii="Times New Roman" w:hAnsi="Times New Roman"/>
          <w:sz w:val="24"/>
          <w:szCs w:val="24"/>
        </w:rPr>
      </w:pPr>
      <w:r w:rsidRPr="00EE63EC">
        <w:rPr>
          <w:rFonts w:ascii="Times New Roman" w:hAnsi="Times New Roman"/>
          <w:sz w:val="24"/>
          <w:szCs w:val="24"/>
        </w:rPr>
        <w:t xml:space="preserve">Postępowanie przeprowadza się </w:t>
      </w:r>
      <w:proofErr w:type="spellStart"/>
      <w:r w:rsidRPr="00EE63EC">
        <w:rPr>
          <w:rFonts w:ascii="Times New Roman" w:hAnsi="Times New Roman"/>
          <w:sz w:val="24"/>
          <w:szCs w:val="24"/>
        </w:rPr>
        <w:t>się</w:t>
      </w:r>
      <w:proofErr w:type="spellEnd"/>
      <w:r w:rsidRPr="00EE63EC">
        <w:rPr>
          <w:rFonts w:ascii="Times New Roman" w:hAnsi="Times New Roman"/>
          <w:sz w:val="24"/>
          <w:szCs w:val="24"/>
        </w:rPr>
        <w:t xml:space="preserve"> zgodnie z art.4 ust.8 ustawy z dnia 29 stycznia 2004r. Prawo zamówień publicznych (Dz. U. z 2010r. Nr 113, poz. 759 z </w:t>
      </w:r>
      <w:proofErr w:type="spellStart"/>
      <w:r w:rsidRPr="00EE63EC">
        <w:rPr>
          <w:rFonts w:ascii="Times New Roman" w:hAnsi="Times New Roman"/>
          <w:sz w:val="24"/>
          <w:szCs w:val="24"/>
        </w:rPr>
        <w:t>późn</w:t>
      </w:r>
      <w:proofErr w:type="spellEnd"/>
      <w:r w:rsidRPr="00EE63EC">
        <w:rPr>
          <w:rFonts w:ascii="Times New Roman" w:hAnsi="Times New Roman"/>
          <w:sz w:val="24"/>
          <w:szCs w:val="24"/>
        </w:rPr>
        <w:t xml:space="preserve">. zmianami) postępowanie służy analizie cen rynkowych na potrzeby zadań wykonywanych przez Zamawiającego oraz ma na celu wybranie oferty najkorzystniejszej. </w:t>
      </w:r>
    </w:p>
    <w:p w:rsidR="00E8356B" w:rsidRPr="00EE63EC" w:rsidRDefault="00E8356B" w:rsidP="00E8356B">
      <w:pPr>
        <w:pStyle w:val="western"/>
        <w:spacing w:before="0" w:beforeAutospacing="0" w:after="0" w:line="240" w:lineRule="auto"/>
        <w:ind w:left="40" w:hanging="11"/>
        <w:jc w:val="both"/>
        <w:rPr>
          <w:rFonts w:ascii="Times New Roman" w:hAnsi="Times New Roman"/>
          <w:sz w:val="24"/>
          <w:szCs w:val="24"/>
        </w:rPr>
      </w:pPr>
    </w:p>
    <w:p w:rsidR="00F81F07" w:rsidRPr="00EE63EC" w:rsidRDefault="00F81F07" w:rsidP="00E8356B">
      <w:pPr>
        <w:pStyle w:val="western"/>
        <w:spacing w:before="0" w:beforeAutospacing="0" w:after="0" w:line="240" w:lineRule="auto"/>
        <w:ind w:left="40" w:hanging="11"/>
        <w:jc w:val="both"/>
        <w:rPr>
          <w:rFonts w:ascii="Times New Roman" w:hAnsi="Times New Roman"/>
          <w:sz w:val="24"/>
          <w:szCs w:val="24"/>
        </w:rPr>
      </w:pPr>
      <w:r w:rsidRPr="00EE63EC">
        <w:rPr>
          <w:rFonts w:ascii="Times New Roman" w:hAnsi="Times New Roman"/>
          <w:b/>
          <w:bCs/>
          <w:sz w:val="24"/>
          <w:szCs w:val="24"/>
        </w:rPr>
        <w:t>3. Opis przedmiotu zamówienia:</w:t>
      </w:r>
    </w:p>
    <w:p w:rsidR="00F81F07" w:rsidRPr="00E903E0" w:rsidRDefault="00F81F07" w:rsidP="00E8356B">
      <w:pPr>
        <w:pStyle w:val="western"/>
        <w:spacing w:before="0" w:beforeAutospacing="0" w:after="0" w:line="240" w:lineRule="auto"/>
        <w:ind w:left="40" w:hanging="11"/>
        <w:jc w:val="both"/>
        <w:rPr>
          <w:rFonts w:ascii="Times New Roman" w:hAnsi="Times New Roman"/>
          <w:sz w:val="24"/>
          <w:szCs w:val="24"/>
        </w:rPr>
      </w:pPr>
      <w:r w:rsidRPr="00E903E0">
        <w:rPr>
          <w:rFonts w:ascii="Times New Roman" w:hAnsi="Times New Roman"/>
          <w:sz w:val="24"/>
          <w:szCs w:val="24"/>
        </w:rPr>
        <w:t>Przedmiotem zamówienia jest zorganizowanie jednodniow</w:t>
      </w:r>
      <w:r w:rsidR="00327F89" w:rsidRPr="00E903E0">
        <w:rPr>
          <w:rFonts w:ascii="Times New Roman" w:hAnsi="Times New Roman"/>
          <w:sz w:val="24"/>
          <w:szCs w:val="24"/>
        </w:rPr>
        <w:t>ych warsztatów</w:t>
      </w:r>
      <w:r w:rsidR="00E8356B" w:rsidRPr="00E903E0">
        <w:rPr>
          <w:rFonts w:ascii="Times New Roman" w:hAnsi="Times New Roman"/>
          <w:sz w:val="24"/>
          <w:szCs w:val="24"/>
        </w:rPr>
        <w:t xml:space="preserve"> umiejętności</w:t>
      </w:r>
      <w:r w:rsidR="00327F89" w:rsidRPr="00E903E0">
        <w:rPr>
          <w:rFonts w:ascii="Times New Roman" w:hAnsi="Times New Roman"/>
          <w:sz w:val="24"/>
          <w:szCs w:val="24"/>
        </w:rPr>
        <w:t xml:space="preserve"> interpersonalnych </w:t>
      </w:r>
      <w:r w:rsidR="00F82703" w:rsidRPr="00E903E0">
        <w:rPr>
          <w:rFonts w:ascii="Times New Roman" w:hAnsi="Times New Roman"/>
          <w:sz w:val="24"/>
          <w:szCs w:val="24"/>
        </w:rPr>
        <w:t>w Kamieniu</w:t>
      </w:r>
      <w:r w:rsidR="000A4B05">
        <w:rPr>
          <w:rFonts w:ascii="Times New Roman" w:hAnsi="Times New Roman"/>
          <w:sz w:val="24"/>
          <w:szCs w:val="24"/>
        </w:rPr>
        <w:t xml:space="preserve"> Pomorskim</w:t>
      </w:r>
      <w:r w:rsidR="00F82703" w:rsidRPr="00E903E0">
        <w:rPr>
          <w:rFonts w:ascii="Times New Roman" w:hAnsi="Times New Roman"/>
          <w:sz w:val="24"/>
          <w:szCs w:val="24"/>
        </w:rPr>
        <w:t xml:space="preserve"> </w:t>
      </w:r>
      <w:r w:rsidRPr="00E903E0">
        <w:rPr>
          <w:rFonts w:ascii="Times New Roman" w:hAnsi="Times New Roman"/>
          <w:sz w:val="24"/>
          <w:szCs w:val="24"/>
        </w:rPr>
        <w:t>dla 16 os. usamodzielnianych - uczestników projektu systemowego pn. „Aktywizacja zawodowa i społeczna klientów instytucji pomocy społecznej” współfinansowanego przez Unię Europejską w ramach programu Operacyjnego Kapitał Ludzki 2007-2013. Priorytet: VII Promocja integracji społecznej. Działanie: 7.1. Rozwój i upowszechnianie akt</w:t>
      </w:r>
      <w:r w:rsidR="000A4B05">
        <w:rPr>
          <w:rFonts w:ascii="Times New Roman" w:hAnsi="Times New Roman"/>
          <w:sz w:val="24"/>
          <w:szCs w:val="24"/>
        </w:rPr>
        <w:t xml:space="preserve">ywnej integracji. </w:t>
      </w:r>
      <w:proofErr w:type="spellStart"/>
      <w:r w:rsidR="000A4B05">
        <w:rPr>
          <w:rFonts w:ascii="Times New Roman" w:hAnsi="Times New Roman"/>
          <w:sz w:val="24"/>
          <w:szCs w:val="24"/>
        </w:rPr>
        <w:t>Poddziałanie</w:t>
      </w:r>
      <w:proofErr w:type="spellEnd"/>
      <w:r w:rsidR="000A4B05">
        <w:rPr>
          <w:rFonts w:ascii="Times New Roman" w:hAnsi="Times New Roman"/>
          <w:sz w:val="24"/>
          <w:szCs w:val="24"/>
        </w:rPr>
        <w:t xml:space="preserve">: </w:t>
      </w:r>
      <w:r w:rsidRPr="00E903E0">
        <w:rPr>
          <w:rFonts w:ascii="Times New Roman" w:hAnsi="Times New Roman"/>
          <w:sz w:val="24"/>
          <w:szCs w:val="24"/>
        </w:rPr>
        <w:t xml:space="preserve">7.1.2. Rozwój </w:t>
      </w:r>
      <w:r w:rsidR="00E903E0" w:rsidRPr="00E903E0">
        <w:rPr>
          <w:rFonts w:ascii="Times New Roman" w:hAnsi="Times New Roman"/>
          <w:sz w:val="24"/>
          <w:szCs w:val="24"/>
        </w:rPr>
        <w:br/>
      </w:r>
      <w:r w:rsidRPr="00E903E0">
        <w:rPr>
          <w:rFonts w:ascii="Times New Roman" w:hAnsi="Times New Roman"/>
          <w:sz w:val="24"/>
          <w:szCs w:val="24"/>
        </w:rPr>
        <w:t>i upowszechnianie aktywnej integracji przez powiatowe centra pomocy rodzini</w:t>
      </w:r>
      <w:r w:rsidR="00F80E00">
        <w:rPr>
          <w:rFonts w:ascii="Times New Roman" w:hAnsi="Times New Roman"/>
          <w:sz w:val="24"/>
          <w:szCs w:val="24"/>
        </w:rPr>
        <w:t>e.</w:t>
      </w:r>
    </w:p>
    <w:p w:rsidR="00F81F07" w:rsidRPr="00E903E0" w:rsidRDefault="00F81F07" w:rsidP="00E8356B">
      <w:pPr>
        <w:pStyle w:val="western"/>
        <w:spacing w:before="0" w:beforeAutospacing="0" w:after="0" w:line="240" w:lineRule="auto"/>
        <w:ind w:left="28"/>
        <w:jc w:val="both"/>
        <w:rPr>
          <w:rFonts w:ascii="Times New Roman" w:hAnsi="Times New Roman"/>
          <w:sz w:val="24"/>
          <w:szCs w:val="24"/>
        </w:rPr>
      </w:pPr>
      <w:r w:rsidRPr="00E903E0">
        <w:rPr>
          <w:rFonts w:ascii="Times New Roman" w:hAnsi="Times New Roman"/>
          <w:sz w:val="24"/>
          <w:szCs w:val="24"/>
        </w:rPr>
        <w:t>W cenę oferty należy wliczyć:</w:t>
      </w:r>
    </w:p>
    <w:p w:rsidR="00F81F07" w:rsidRPr="00E903E0" w:rsidRDefault="00F81F07" w:rsidP="00935FF1">
      <w:pPr>
        <w:pStyle w:val="western"/>
        <w:numPr>
          <w:ilvl w:val="0"/>
          <w:numId w:val="21"/>
        </w:numPr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3E0">
        <w:rPr>
          <w:rFonts w:ascii="Times New Roman" w:hAnsi="Times New Roman"/>
          <w:sz w:val="24"/>
          <w:szCs w:val="24"/>
        </w:rPr>
        <w:t>oprac</w:t>
      </w:r>
      <w:r w:rsidR="00327F89" w:rsidRPr="00E903E0">
        <w:rPr>
          <w:rFonts w:ascii="Times New Roman" w:hAnsi="Times New Roman"/>
          <w:sz w:val="24"/>
          <w:szCs w:val="24"/>
        </w:rPr>
        <w:t>owanie programu i harmonogramu zajęć</w:t>
      </w:r>
      <w:r w:rsidRPr="00E903E0">
        <w:rPr>
          <w:rFonts w:ascii="Times New Roman" w:hAnsi="Times New Roman"/>
          <w:sz w:val="24"/>
          <w:szCs w:val="24"/>
        </w:rPr>
        <w:t xml:space="preserve">, </w:t>
      </w:r>
    </w:p>
    <w:p w:rsidR="00F81F07" w:rsidRPr="00E903E0" w:rsidRDefault="00F81F07" w:rsidP="00935FF1">
      <w:pPr>
        <w:pStyle w:val="western"/>
        <w:numPr>
          <w:ilvl w:val="0"/>
          <w:numId w:val="21"/>
        </w:numPr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3E0">
        <w:rPr>
          <w:rFonts w:ascii="Times New Roman" w:hAnsi="Times New Roman"/>
          <w:sz w:val="24"/>
          <w:szCs w:val="24"/>
        </w:rPr>
        <w:t xml:space="preserve">organizację i przeprowadzenie </w:t>
      </w:r>
      <w:r w:rsidR="00327F89" w:rsidRPr="00E903E0">
        <w:rPr>
          <w:rFonts w:ascii="Times New Roman" w:hAnsi="Times New Roman"/>
          <w:sz w:val="24"/>
          <w:szCs w:val="24"/>
        </w:rPr>
        <w:t>warsztatów</w:t>
      </w:r>
      <w:r w:rsidRPr="00E903E0">
        <w:rPr>
          <w:rFonts w:ascii="Times New Roman" w:hAnsi="Times New Roman"/>
          <w:sz w:val="24"/>
          <w:szCs w:val="24"/>
        </w:rPr>
        <w:t>,</w:t>
      </w:r>
    </w:p>
    <w:p w:rsidR="00F81F07" w:rsidRPr="00E903E0" w:rsidRDefault="00CC28DC" w:rsidP="00935FF1">
      <w:pPr>
        <w:pStyle w:val="western"/>
        <w:numPr>
          <w:ilvl w:val="0"/>
          <w:numId w:val="21"/>
        </w:numPr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gażę</w:t>
      </w:r>
      <w:r w:rsidR="00F81F07" w:rsidRPr="00E903E0">
        <w:rPr>
          <w:rFonts w:ascii="Times New Roman" w:hAnsi="Times New Roman"/>
          <w:sz w:val="24"/>
          <w:szCs w:val="24"/>
        </w:rPr>
        <w:t xml:space="preserve"> trenera/osoby prowadzącej warsztaty i </w:t>
      </w:r>
      <w:r>
        <w:rPr>
          <w:rFonts w:ascii="Times New Roman" w:hAnsi="Times New Roman"/>
          <w:sz w:val="24"/>
          <w:szCs w:val="24"/>
        </w:rPr>
        <w:t xml:space="preserve">wynajem </w:t>
      </w:r>
      <w:r w:rsidR="00F81F07" w:rsidRPr="00E903E0">
        <w:rPr>
          <w:rFonts w:ascii="Times New Roman" w:hAnsi="Times New Roman"/>
          <w:sz w:val="24"/>
          <w:szCs w:val="24"/>
        </w:rPr>
        <w:t xml:space="preserve">sali w której </w:t>
      </w:r>
      <w:r w:rsidR="00F36309" w:rsidRPr="00E903E0">
        <w:rPr>
          <w:rFonts w:ascii="Times New Roman" w:hAnsi="Times New Roman"/>
          <w:sz w:val="24"/>
          <w:szCs w:val="24"/>
        </w:rPr>
        <w:t xml:space="preserve">się </w:t>
      </w:r>
      <w:r w:rsidR="00F81F07" w:rsidRPr="00E903E0">
        <w:rPr>
          <w:rFonts w:ascii="Times New Roman" w:hAnsi="Times New Roman"/>
          <w:sz w:val="24"/>
          <w:szCs w:val="24"/>
        </w:rPr>
        <w:t>odbędą,</w:t>
      </w:r>
    </w:p>
    <w:p w:rsidR="00F81F07" w:rsidRPr="00E903E0" w:rsidRDefault="00E903E0" w:rsidP="00935FF1">
      <w:pPr>
        <w:pStyle w:val="western"/>
        <w:numPr>
          <w:ilvl w:val="0"/>
          <w:numId w:val="21"/>
        </w:numPr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ubezpieczenie NNW uczestników</w:t>
      </w:r>
      <w:r w:rsidR="00F81F07" w:rsidRPr="00E903E0">
        <w:rPr>
          <w:rFonts w:ascii="Times New Roman" w:hAnsi="Times New Roman"/>
          <w:sz w:val="24"/>
          <w:szCs w:val="24"/>
        </w:rPr>
        <w:t>,</w:t>
      </w:r>
    </w:p>
    <w:p w:rsidR="00F82703" w:rsidRPr="00E903E0" w:rsidRDefault="00F82703" w:rsidP="00935FF1">
      <w:pPr>
        <w:pStyle w:val="western"/>
        <w:numPr>
          <w:ilvl w:val="0"/>
          <w:numId w:val="21"/>
        </w:numPr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3E0">
        <w:rPr>
          <w:rFonts w:ascii="Times New Roman" w:hAnsi="Times New Roman"/>
          <w:sz w:val="24"/>
          <w:szCs w:val="24"/>
        </w:rPr>
        <w:t>dwudaniowy obiad z napojem i deserem w przerwie</w:t>
      </w:r>
      <w:r w:rsidR="00E903E0">
        <w:rPr>
          <w:rFonts w:ascii="Times New Roman" w:hAnsi="Times New Roman"/>
          <w:sz w:val="24"/>
          <w:szCs w:val="24"/>
        </w:rPr>
        <w:t>,</w:t>
      </w:r>
      <w:r w:rsidRPr="00E903E0">
        <w:rPr>
          <w:rFonts w:ascii="Times New Roman" w:hAnsi="Times New Roman"/>
          <w:sz w:val="24"/>
          <w:szCs w:val="24"/>
        </w:rPr>
        <w:t xml:space="preserve"> </w:t>
      </w:r>
    </w:p>
    <w:p w:rsidR="00F81F07" w:rsidRPr="00E903E0" w:rsidRDefault="002F3254" w:rsidP="00935FF1">
      <w:pPr>
        <w:pStyle w:val="western"/>
        <w:numPr>
          <w:ilvl w:val="0"/>
          <w:numId w:val="21"/>
        </w:numPr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serwis kawowy bez ograniczeń (kawa, herbata, mleczko do kawy, cukier)</w:t>
      </w:r>
      <w:r w:rsidR="00E903E0">
        <w:rPr>
          <w:rFonts w:ascii="Times New Roman" w:hAnsi="Times New Roman"/>
          <w:sz w:val="24"/>
          <w:szCs w:val="24"/>
        </w:rPr>
        <w:t xml:space="preserve"> i ciastka podczas trwania warsztatów,</w:t>
      </w:r>
    </w:p>
    <w:p w:rsidR="00F81F07" w:rsidRPr="00E903E0" w:rsidRDefault="00F81F07" w:rsidP="00935FF1">
      <w:pPr>
        <w:pStyle w:val="western"/>
        <w:numPr>
          <w:ilvl w:val="0"/>
          <w:numId w:val="21"/>
        </w:numPr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3E0">
        <w:rPr>
          <w:rFonts w:ascii="Times New Roman" w:hAnsi="Times New Roman"/>
          <w:sz w:val="24"/>
          <w:szCs w:val="24"/>
        </w:rPr>
        <w:t xml:space="preserve">prowadzenie dokumentacji (listy obecności), </w:t>
      </w:r>
    </w:p>
    <w:p w:rsidR="00F81F07" w:rsidRPr="00E903E0" w:rsidRDefault="00F81F07" w:rsidP="00935FF1">
      <w:pPr>
        <w:pStyle w:val="western"/>
        <w:numPr>
          <w:ilvl w:val="0"/>
          <w:numId w:val="21"/>
        </w:numPr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3E0">
        <w:rPr>
          <w:rFonts w:ascii="Times New Roman" w:hAnsi="Times New Roman"/>
          <w:sz w:val="24"/>
          <w:szCs w:val="24"/>
        </w:rPr>
        <w:t xml:space="preserve">sporządzenie dokumentacji fotograficznej (na płycie CD), </w:t>
      </w:r>
    </w:p>
    <w:p w:rsidR="00F81F07" w:rsidRPr="00E903E0" w:rsidRDefault="00F81F07" w:rsidP="00935FF1">
      <w:pPr>
        <w:pStyle w:val="western"/>
        <w:numPr>
          <w:ilvl w:val="0"/>
          <w:numId w:val="21"/>
        </w:numPr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3E0">
        <w:rPr>
          <w:rFonts w:ascii="Times New Roman" w:hAnsi="Times New Roman"/>
          <w:sz w:val="24"/>
          <w:szCs w:val="24"/>
        </w:rPr>
        <w:t xml:space="preserve">umożliwienie przedstawicielom Zamawiającego uczestnictwa w </w:t>
      </w:r>
      <w:r w:rsidR="00E903E0">
        <w:rPr>
          <w:rFonts w:ascii="Times New Roman" w:hAnsi="Times New Roman"/>
          <w:sz w:val="24"/>
          <w:szCs w:val="24"/>
        </w:rPr>
        <w:t>zajęciach</w:t>
      </w:r>
      <w:r w:rsidRPr="00E903E0">
        <w:rPr>
          <w:rFonts w:ascii="Times New Roman" w:hAnsi="Times New Roman"/>
          <w:sz w:val="24"/>
          <w:szCs w:val="24"/>
        </w:rPr>
        <w:t>.</w:t>
      </w:r>
    </w:p>
    <w:p w:rsidR="00F81F07" w:rsidRDefault="00B70702" w:rsidP="00935FF1">
      <w:pPr>
        <w:pStyle w:val="western"/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Forma zajęć powinna być dostosowana do potrzeb grupy wiekowej 16-23 lata, połączona </w:t>
      </w:r>
      <w:r>
        <w:rPr>
          <w:rFonts w:ascii="Times New Roman" w:hAnsi="Times New Roman"/>
          <w:sz w:val="24"/>
          <w:szCs w:val="24"/>
        </w:rPr>
        <w:br/>
        <w:t xml:space="preserve">z ćwiczeniami i zabawą. </w:t>
      </w:r>
    </w:p>
    <w:p w:rsidR="00E8356B" w:rsidRPr="00EE63EC" w:rsidRDefault="00E8356B" w:rsidP="00E8356B">
      <w:pPr>
        <w:pStyle w:val="western"/>
        <w:spacing w:before="0" w:beforeAutospacing="0" w:after="0" w:line="240" w:lineRule="auto"/>
        <w:ind w:left="40" w:hanging="11"/>
        <w:jc w:val="both"/>
        <w:rPr>
          <w:rFonts w:ascii="Times New Roman" w:hAnsi="Times New Roman"/>
          <w:sz w:val="24"/>
          <w:szCs w:val="24"/>
        </w:rPr>
      </w:pPr>
    </w:p>
    <w:p w:rsidR="00F81F07" w:rsidRPr="00EE63EC" w:rsidRDefault="00F81F07" w:rsidP="00E8356B">
      <w:pPr>
        <w:pStyle w:val="western"/>
        <w:spacing w:before="0" w:beforeAutospacing="0" w:after="0" w:line="240" w:lineRule="auto"/>
        <w:ind w:left="40" w:hanging="11"/>
        <w:jc w:val="both"/>
        <w:rPr>
          <w:rFonts w:ascii="Times New Roman" w:hAnsi="Times New Roman"/>
          <w:sz w:val="24"/>
          <w:szCs w:val="24"/>
        </w:rPr>
      </w:pPr>
      <w:r w:rsidRPr="00EE63EC">
        <w:rPr>
          <w:rFonts w:ascii="Times New Roman" w:hAnsi="Times New Roman"/>
          <w:b/>
          <w:bCs/>
          <w:sz w:val="24"/>
          <w:szCs w:val="24"/>
        </w:rPr>
        <w:t>4. Termin realizacji zamówienia</w:t>
      </w:r>
      <w:r w:rsidR="00A17E9D">
        <w:rPr>
          <w:rFonts w:ascii="Times New Roman" w:hAnsi="Times New Roman"/>
          <w:b/>
          <w:bCs/>
          <w:sz w:val="24"/>
          <w:szCs w:val="24"/>
        </w:rPr>
        <w:t>:</w:t>
      </w:r>
      <w:r w:rsidRPr="00EE63E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81F07" w:rsidRDefault="00E903E0" w:rsidP="00E8356B">
      <w:pPr>
        <w:pStyle w:val="western"/>
        <w:spacing w:before="0" w:beforeAutospacing="0" w:after="0" w:line="240" w:lineRule="auto"/>
        <w:ind w:left="40" w:hanging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01.12.2012r., 08.12.2012r., lub 15.12.2012r. (</w:t>
      </w:r>
      <w:r w:rsidR="00A17E9D">
        <w:rPr>
          <w:rFonts w:ascii="Times New Roman" w:hAnsi="Times New Roman"/>
          <w:sz w:val="24"/>
          <w:szCs w:val="24"/>
        </w:rPr>
        <w:t>w godzinach</w:t>
      </w:r>
      <w:r w:rsidR="00A60B15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A17E9D">
        <w:rPr>
          <w:rFonts w:ascii="Times New Roman" w:hAnsi="Times New Roman"/>
          <w:sz w:val="24"/>
          <w:szCs w:val="24"/>
        </w:rPr>
        <w:t>09</w:t>
      </w:r>
      <w:r>
        <w:rPr>
          <w:rFonts w:ascii="Times New Roman" w:hAnsi="Times New Roman"/>
          <w:sz w:val="24"/>
          <w:szCs w:val="24"/>
        </w:rPr>
        <w:t>:</w:t>
      </w:r>
      <w:r w:rsidR="00F81F07" w:rsidRPr="00EE63EC">
        <w:rPr>
          <w:rFonts w:ascii="Times New Roman" w:hAnsi="Times New Roman"/>
          <w:sz w:val="24"/>
          <w:szCs w:val="24"/>
        </w:rPr>
        <w:t>00 –</w:t>
      </w:r>
      <w:r w:rsidR="00A60B15">
        <w:rPr>
          <w:rFonts w:ascii="Times New Roman" w:hAnsi="Times New Roman"/>
          <w:sz w:val="24"/>
          <w:szCs w:val="24"/>
        </w:rPr>
        <w:t xml:space="preserve"> </w:t>
      </w:r>
      <w:r w:rsidR="00A17E9D">
        <w:rPr>
          <w:rFonts w:ascii="Times New Roman" w:hAnsi="Times New Roman"/>
          <w:sz w:val="24"/>
          <w:szCs w:val="24"/>
        </w:rPr>
        <w:t>17:</w:t>
      </w:r>
      <w:r w:rsidR="00F81F07" w:rsidRPr="00EE63EC">
        <w:rPr>
          <w:rFonts w:ascii="Times New Roman" w:hAnsi="Times New Roman"/>
          <w:sz w:val="24"/>
          <w:szCs w:val="24"/>
        </w:rPr>
        <w:t>00)</w:t>
      </w:r>
    </w:p>
    <w:p w:rsidR="00E8356B" w:rsidRPr="00EE63EC" w:rsidRDefault="00E8356B" w:rsidP="00E8356B">
      <w:pPr>
        <w:pStyle w:val="western"/>
        <w:spacing w:before="0" w:beforeAutospacing="0" w:after="0" w:line="240" w:lineRule="auto"/>
        <w:ind w:left="40" w:hanging="11"/>
        <w:jc w:val="both"/>
        <w:rPr>
          <w:rFonts w:ascii="Times New Roman" w:hAnsi="Times New Roman"/>
          <w:sz w:val="24"/>
          <w:szCs w:val="24"/>
        </w:rPr>
      </w:pPr>
    </w:p>
    <w:p w:rsidR="00A17E9D" w:rsidRDefault="00A17E9D" w:rsidP="00E8356B">
      <w:pPr>
        <w:pStyle w:val="western"/>
        <w:spacing w:before="0" w:beforeAutospacing="0" w:after="0" w:line="240" w:lineRule="auto"/>
        <w:ind w:left="40" w:hanging="1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43947" w:rsidRDefault="00443947" w:rsidP="00E8356B">
      <w:pPr>
        <w:pStyle w:val="western"/>
        <w:spacing w:before="0" w:beforeAutospacing="0" w:after="0" w:line="240" w:lineRule="auto"/>
        <w:ind w:left="40" w:hanging="1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35FF1" w:rsidRDefault="00935FF1" w:rsidP="00E8356B">
      <w:pPr>
        <w:pStyle w:val="western"/>
        <w:spacing w:before="0" w:beforeAutospacing="0" w:after="0" w:line="240" w:lineRule="auto"/>
        <w:ind w:left="40" w:hanging="1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81F07" w:rsidRDefault="00F81F07" w:rsidP="00E8356B">
      <w:pPr>
        <w:pStyle w:val="western"/>
        <w:spacing w:before="0" w:beforeAutospacing="0" w:after="0" w:line="240" w:lineRule="auto"/>
        <w:ind w:left="40" w:hanging="11"/>
        <w:jc w:val="both"/>
        <w:rPr>
          <w:rFonts w:ascii="Times New Roman" w:hAnsi="Times New Roman"/>
          <w:b/>
          <w:bCs/>
          <w:sz w:val="24"/>
          <w:szCs w:val="24"/>
        </w:rPr>
      </w:pPr>
      <w:r w:rsidRPr="00EE63EC">
        <w:rPr>
          <w:rFonts w:ascii="Times New Roman" w:hAnsi="Times New Roman"/>
          <w:b/>
          <w:bCs/>
          <w:sz w:val="24"/>
          <w:szCs w:val="24"/>
        </w:rPr>
        <w:t xml:space="preserve">5. Miejsce </w:t>
      </w:r>
      <w:r w:rsidR="00A17E9D">
        <w:rPr>
          <w:rFonts w:ascii="Times New Roman" w:hAnsi="Times New Roman"/>
          <w:b/>
          <w:bCs/>
          <w:sz w:val="24"/>
          <w:szCs w:val="24"/>
        </w:rPr>
        <w:t xml:space="preserve">warsztatów: </w:t>
      </w:r>
    </w:p>
    <w:p w:rsidR="00A17E9D" w:rsidRPr="00A17E9D" w:rsidRDefault="00A17E9D" w:rsidP="00E8356B">
      <w:pPr>
        <w:pStyle w:val="western"/>
        <w:spacing w:before="0" w:beforeAutospacing="0" w:after="0" w:line="240" w:lineRule="auto"/>
        <w:ind w:left="40" w:hanging="11"/>
        <w:jc w:val="both"/>
        <w:rPr>
          <w:rFonts w:ascii="Times New Roman" w:hAnsi="Times New Roman"/>
          <w:sz w:val="24"/>
          <w:szCs w:val="24"/>
        </w:rPr>
      </w:pPr>
      <w:r w:rsidRPr="00A17E9D">
        <w:rPr>
          <w:rFonts w:ascii="Times New Roman" w:hAnsi="Times New Roman"/>
          <w:bCs/>
          <w:sz w:val="24"/>
          <w:szCs w:val="24"/>
        </w:rPr>
        <w:t>Kamień Pomorski</w:t>
      </w:r>
    </w:p>
    <w:p w:rsidR="00E8356B" w:rsidRPr="00EE63EC" w:rsidRDefault="00E8356B" w:rsidP="00E8356B">
      <w:pPr>
        <w:pStyle w:val="western"/>
        <w:spacing w:before="0" w:beforeAutospacing="0" w:after="0" w:line="240" w:lineRule="auto"/>
        <w:ind w:left="40" w:hanging="11"/>
        <w:jc w:val="both"/>
        <w:rPr>
          <w:rFonts w:ascii="Times New Roman" w:hAnsi="Times New Roman"/>
          <w:sz w:val="24"/>
          <w:szCs w:val="24"/>
        </w:rPr>
      </w:pPr>
    </w:p>
    <w:p w:rsidR="00F81F07" w:rsidRPr="00EE63EC" w:rsidRDefault="00F81F07" w:rsidP="00E8356B">
      <w:pPr>
        <w:pStyle w:val="western"/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3EC">
        <w:rPr>
          <w:rFonts w:ascii="Times New Roman" w:hAnsi="Times New Roman"/>
          <w:b/>
          <w:bCs/>
          <w:sz w:val="24"/>
          <w:szCs w:val="24"/>
        </w:rPr>
        <w:t>6. Zamawiający przy wyborze oferty kierować się będzie następującymi kryteriami</w:t>
      </w:r>
    </w:p>
    <w:p w:rsidR="00F81F07" w:rsidRPr="00EE63EC" w:rsidRDefault="00F81F07" w:rsidP="00935FF1">
      <w:pPr>
        <w:pStyle w:val="western"/>
        <w:numPr>
          <w:ilvl w:val="0"/>
          <w:numId w:val="20"/>
        </w:numPr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3EC">
        <w:rPr>
          <w:rFonts w:ascii="Times New Roman" w:hAnsi="Times New Roman"/>
          <w:sz w:val="24"/>
          <w:szCs w:val="24"/>
        </w:rPr>
        <w:t>cena 60%</w:t>
      </w:r>
    </w:p>
    <w:p w:rsidR="00E8356B" w:rsidRPr="00EE63EC" w:rsidRDefault="00F81F07" w:rsidP="00935FF1">
      <w:pPr>
        <w:pStyle w:val="western"/>
        <w:numPr>
          <w:ilvl w:val="0"/>
          <w:numId w:val="20"/>
        </w:numPr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3EC">
        <w:rPr>
          <w:rFonts w:ascii="Times New Roman" w:hAnsi="Times New Roman"/>
          <w:sz w:val="24"/>
          <w:szCs w:val="24"/>
        </w:rPr>
        <w:t>atrakcyjność oferty 40%</w:t>
      </w:r>
    </w:p>
    <w:p w:rsidR="00F81F07" w:rsidRDefault="00F81F07" w:rsidP="00E8356B">
      <w:pPr>
        <w:pStyle w:val="western"/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3EC">
        <w:rPr>
          <w:rFonts w:ascii="Times New Roman" w:hAnsi="Times New Roman"/>
          <w:sz w:val="24"/>
          <w:szCs w:val="24"/>
        </w:rPr>
        <w:t>Zamawiający</w:t>
      </w:r>
      <w:r w:rsidR="000A4B05">
        <w:rPr>
          <w:rFonts w:ascii="Times New Roman" w:hAnsi="Times New Roman"/>
          <w:sz w:val="24"/>
          <w:szCs w:val="24"/>
        </w:rPr>
        <w:t xml:space="preserve"> dokona wyboru oferty Wykonawcy</w:t>
      </w:r>
      <w:r w:rsidRPr="00EE63EC">
        <w:rPr>
          <w:rFonts w:ascii="Times New Roman" w:hAnsi="Times New Roman"/>
          <w:sz w:val="24"/>
          <w:szCs w:val="24"/>
        </w:rPr>
        <w:t xml:space="preserve"> w oparciu o wszystkie kryteria. </w:t>
      </w:r>
    </w:p>
    <w:p w:rsidR="00E8356B" w:rsidRPr="00EE63EC" w:rsidRDefault="00E8356B" w:rsidP="00E8356B">
      <w:pPr>
        <w:pStyle w:val="western"/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1F07" w:rsidRPr="00EE63EC" w:rsidRDefault="00F81F07" w:rsidP="00E8356B">
      <w:pPr>
        <w:pStyle w:val="western"/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3EC">
        <w:rPr>
          <w:rFonts w:ascii="Times New Roman" w:hAnsi="Times New Roman"/>
          <w:b/>
          <w:bCs/>
          <w:sz w:val="24"/>
          <w:szCs w:val="24"/>
        </w:rPr>
        <w:t>7. Sposób sporządzenia oferty</w:t>
      </w:r>
    </w:p>
    <w:p w:rsidR="00F81F07" w:rsidRDefault="00F81F07" w:rsidP="00E8356B">
      <w:pPr>
        <w:pStyle w:val="western"/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3EC">
        <w:rPr>
          <w:rFonts w:ascii="Times New Roman" w:hAnsi="Times New Roman"/>
          <w:sz w:val="24"/>
          <w:szCs w:val="24"/>
        </w:rPr>
        <w:t xml:space="preserve">Ofertę należy sporządzić na załączonym druku „OFERTA” (zał. nr 1), w języku polskim, </w:t>
      </w:r>
      <w:r w:rsidR="00E903E0">
        <w:rPr>
          <w:rFonts w:ascii="Times New Roman" w:hAnsi="Times New Roman"/>
          <w:sz w:val="24"/>
          <w:szCs w:val="24"/>
        </w:rPr>
        <w:br/>
      </w:r>
      <w:r w:rsidRPr="00EE63EC">
        <w:rPr>
          <w:rFonts w:ascii="Times New Roman" w:hAnsi="Times New Roman"/>
          <w:sz w:val="24"/>
          <w:szCs w:val="24"/>
        </w:rPr>
        <w:t xml:space="preserve">w formie pisemnej, na maszynie, komputerze, nieścieralnym atramentem lub długopisem. Oferta powinna być podpisana przez osobę upoważnioną. W przypadku składnia oferty </w:t>
      </w:r>
      <w:r w:rsidR="00E903E0">
        <w:rPr>
          <w:rFonts w:ascii="Times New Roman" w:hAnsi="Times New Roman"/>
          <w:sz w:val="24"/>
          <w:szCs w:val="24"/>
        </w:rPr>
        <w:br/>
      </w:r>
      <w:r w:rsidRPr="00EE63EC">
        <w:rPr>
          <w:rFonts w:ascii="Times New Roman" w:hAnsi="Times New Roman"/>
          <w:sz w:val="24"/>
          <w:szCs w:val="24"/>
        </w:rPr>
        <w:t xml:space="preserve">w siedzibie Zamawiającego lub pocztą na kopercie należy umieścić napis: „Zapytanie ofertowe na organizację </w:t>
      </w:r>
      <w:r w:rsidR="00A17E9D">
        <w:rPr>
          <w:rFonts w:ascii="Times New Roman" w:hAnsi="Times New Roman"/>
          <w:sz w:val="24"/>
          <w:szCs w:val="24"/>
        </w:rPr>
        <w:t>warsztatów umiejętności interpersonalnych</w:t>
      </w:r>
      <w:r w:rsidRPr="00EE63EC">
        <w:rPr>
          <w:rFonts w:ascii="Times New Roman" w:hAnsi="Times New Roman"/>
          <w:sz w:val="24"/>
          <w:szCs w:val="24"/>
        </w:rPr>
        <w:t>”.</w:t>
      </w:r>
    </w:p>
    <w:p w:rsidR="00E903E0" w:rsidRPr="00EE63EC" w:rsidRDefault="00E903E0" w:rsidP="00E8356B">
      <w:pPr>
        <w:pStyle w:val="western"/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1F07" w:rsidRPr="00EE63EC" w:rsidRDefault="00F81F07" w:rsidP="00E903E0">
      <w:pPr>
        <w:pStyle w:val="western"/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3EC">
        <w:rPr>
          <w:rFonts w:ascii="Times New Roman" w:hAnsi="Times New Roman"/>
          <w:b/>
          <w:bCs/>
          <w:sz w:val="24"/>
          <w:szCs w:val="24"/>
        </w:rPr>
        <w:t xml:space="preserve">8. Dokumenty wymagane od Wykonawcy </w:t>
      </w:r>
    </w:p>
    <w:p w:rsidR="00F81F07" w:rsidRPr="00EE63EC" w:rsidRDefault="00F81F07" w:rsidP="00935FF1">
      <w:pPr>
        <w:pStyle w:val="western"/>
        <w:numPr>
          <w:ilvl w:val="0"/>
          <w:numId w:val="22"/>
        </w:numPr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3EC">
        <w:rPr>
          <w:rFonts w:ascii="Times New Roman" w:hAnsi="Times New Roman"/>
          <w:sz w:val="24"/>
          <w:szCs w:val="24"/>
        </w:rPr>
        <w:t>wypełniony załącznik nr 1 do niniejszego zamówienia,</w:t>
      </w:r>
    </w:p>
    <w:p w:rsidR="00F81F07" w:rsidRPr="00EE63EC" w:rsidRDefault="00F81F07" w:rsidP="00935FF1">
      <w:pPr>
        <w:pStyle w:val="western"/>
        <w:numPr>
          <w:ilvl w:val="0"/>
          <w:numId w:val="22"/>
        </w:numPr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3EC">
        <w:rPr>
          <w:rFonts w:ascii="Times New Roman" w:hAnsi="Times New Roman"/>
          <w:sz w:val="24"/>
          <w:szCs w:val="24"/>
        </w:rPr>
        <w:t>dokumenty poświadczające kwalifikacje kadry prowadzącej w</w:t>
      </w:r>
      <w:r w:rsidR="00A17E9D">
        <w:rPr>
          <w:rFonts w:ascii="Times New Roman" w:hAnsi="Times New Roman"/>
          <w:sz w:val="24"/>
          <w:szCs w:val="24"/>
        </w:rPr>
        <w:t>arsztaty</w:t>
      </w:r>
      <w:r w:rsidRPr="00EE63EC">
        <w:rPr>
          <w:rFonts w:ascii="Times New Roman" w:hAnsi="Times New Roman"/>
          <w:sz w:val="24"/>
          <w:szCs w:val="24"/>
        </w:rPr>
        <w:t>,</w:t>
      </w:r>
    </w:p>
    <w:p w:rsidR="00F81F07" w:rsidRPr="00EE63EC" w:rsidRDefault="00F81F07" w:rsidP="00935FF1">
      <w:pPr>
        <w:pStyle w:val="western"/>
        <w:numPr>
          <w:ilvl w:val="0"/>
          <w:numId w:val="22"/>
        </w:numPr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3EC">
        <w:rPr>
          <w:rFonts w:ascii="Times New Roman" w:hAnsi="Times New Roman"/>
          <w:sz w:val="24"/>
          <w:szCs w:val="24"/>
        </w:rPr>
        <w:t>aktualny odpis właściwego rejestru Krajowego Rejestru Sądowego lub zaświadczenie o wpisie do ewidencji działalności gospodarczej potwierdzające uprawnienie do występowania w obrocie prawnym i prowadzenia działalności w zakresie objętym niniejszym zamówieniem, wystawiony nie wcześniej niż 6 miesięcy przed upływem terminu składania ofert,</w:t>
      </w:r>
    </w:p>
    <w:p w:rsidR="00F81F07" w:rsidRPr="00EE63EC" w:rsidRDefault="00F81F07" w:rsidP="00935FF1">
      <w:pPr>
        <w:pStyle w:val="western"/>
        <w:numPr>
          <w:ilvl w:val="0"/>
          <w:numId w:val="22"/>
        </w:numPr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3EC">
        <w:rPr>
          <w:rFonts w:ascii="Times New Roman" w:hAnsi="Times New Roman"/>
          <w:sz w:val="24"/>
          <w:szCs w:val="24"/>
        </w:rPr>
        <w:t>program w</w:t>
      </w:r>
      <w:r w:rsidR="00A17E9D">
        <w:rPr>
          <w:rFonts w:ascii="Times New Roman" w:hAnsi="Times New Roman"/>
          <w:sz w:val="24"/>
          <w:szCs w:val="24"/>
        </w:rPr>
        <w:t>arsztatów</w:t>
      </w:r>
      <w:r w:rsidRPr="00EE63EC">
        <w:rPr>
          <w:rFonts w:ascii="Times New Roman" w:hAnsi="Times New Roman"/>
          <w:sz w:val="24"/>
          <w:szCs w:val="24"/>
        </w:rPr>
        <w:t>,</w:t>
      </w:r>
    </w:p>
    <w:p w:rsidR="00F81F07" w:rsidRDefault="00F81F07" w:rsidP="00661318">
      <w:pPr>
        <w:pStyle w:val="western"/>
        <w:numPr>
          <w:ilvl w:val="0"/>
          <w:numId w:val="22"/>
        </w:numPr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7E9D">
        <w:rPr>
          <w:rFonts w:ascii="Times New Roman" w:hAnsi="Times New Roman"/>
          <w:sz w:val="24"/>
          <w:szCs w:val="24"/>
        </w:rPr>
        <w:t>potwierdzenie posiadanego doświadcz</w:t>
      </w:r>
      <w:r w:rsidR="00935FF1">
        <w:rPr>
          <w:rFonts w:ascii="Times New Roman" w:hAnsi="Times New Roman"/>
          <w:sz w:val="24"/>
          <w:szCs w:val="24"/>
        </w:rPr>
        <w:t>enia do wykonywania zamówienia</w:t>
      </w:r>
      <w:r w:rsidR="00661318">
        <w:rPr>
          <w:rFonts w:ascii="Times New Roman" w:hAnsi="Times New Roman"/>
          <w:sz w:val="24"/>
          <w:szCs w:val="24"/>
        </w:rPr>
        <w:t>, w</w:t>
      </w:r>
      <w:r w:rsidRPr="00661318">
        <w:rPr>
          <w:rFonts w:ascii="Times New Roman" w:hAnsi="Times New Roman"/>
          <w:sz w:val="24"/>
          <w:szCs w:val="24"/>
        </w:rPr>
        <w:t>arunek ten uznaje się za spełniony, jeżeli Wykonawca w ciągu 2 lat p</w:t>
      </w:r>
      <w:r w:rsidR="00A17E9D" w:rsidRPr="00661318">
        <w:rPr>
          <w:rFonts w:ascii="Times New Roman" w:hAnsi="Times New Roman"/>
          <w:sz w:val="24"/>
          <w:szCs w:val="24"/>
        </w:rPr>
        <w:t xml:space="preserve">rzed terminem składania ofert, </w:t>
      </w:r>
      <w:r w:rsidRPr="00661318">
        <w:rPr>
          <w:rFonts w:ascii="Times New Roman" w:hAnsi="Times New Roman"/>
          <w:sz w:val="24"/>
          <w:szCs w:val="24"/>
        </w:rPr>
        <w:t>a jeżeli okres prowadzenia działalności jest krótszy - w tym okresie, wykonywał lub wykonuje co najmniej 3 usługi z zakresu przedmiotu zamówienia - Załącznik nr 2 do n</w:t>
      </w:r>
      <w:r w:rsidR="00935FF1" w:rsidRPr="00661318">
        <w:rPr>
          <w:rFonts w:ascii="Times New Roman" w:hAnsi="Times New Roman"/>
          <w:sz w:val="24"/>
          <w:szCs w:val="24"/>
        </w:rPr>
        <w:t>iniejszego Zapytania ofertowego.</w:t>
      </w:r>
    </w:p>
    <w:p w:rsidR="00661318" w:rsidRPr="00661318" w:rsidRDefault="00661318" w:rsidP="00661318">
      <w:pPr>
        <w:pStyle w:val="western"/>
        <w:spacing w:before="0" w:beforeAutospacing="0"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F81F07" w:rsidRPr="00EE63EC" w:rsidRDefault="00F81F07" w:rsidP="00A17E9D">
      <w:pPr>
        <w:pStyle w:val="western"/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3EC">
        <w:rPr>
          <w:rFonts w:ascii="Times New Roman" w:hAnsi="Times New Roman"/>
          <w:b/>
          <w:bCs/>
          <w:sz w:val="24"/>
          <w:szCs w:val="24"/>
        </w:rPr>
        <w:t>9. Warunki składania ofert</w:t>
      </w:r>
    </w:p>
    <w:p w:rsidR="00F81F07" w:rsidRPr="00EE63EC" w:rsidRDefault="00F81F07" w:rsidP="00935FF1">
      <w:pPr>
        <w:pStyle w:val="western"/>
        <w:numPr>
          <w:ilvl w:val="0"/>
          <w:numId w:val="23"/>
        </w:numPr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3EC">
        <w:rPr>
          <w:rFonts w:ascii="Times New Roman" w:hAnsi="Times New Roman"/>
          <w:sz w:val="24"/>
          <w:szCs w:val="24"/>
        </w:rPr>
        <w:t>ofertę należy składać listownie na adres pocztowy Zamawiającego: PCPR Kamień Pomorski, ul. Szpitalna 10, 72-400 Kamień Pomorski lub za pomocą poczty elektronicznej na adres: dagmara.sroczynska@poklkamienpomorski.pl. Osoba wyznaczona do kontaktu: pracownik socjalny Dagmara Sroczyńska tel. 91 32 60 091 lub kom. 665 939 559.</w:t>
      </w:r>
    </w:p>
    <w:p w:rsidR="00F81F07" w:rsidRPr="00EE63EC" w:rsidRDefault="00F81F07" w:rsidP="00935FF1">
      <w:pPr>
        <w:pStyle w:val="western"/>
        <w:numPr>
          <w:ilvl w:val="0"/>
          <w:numId w:val="23"/>
        </w:numPr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3EC">
        <w:rPr>
          <w:rFonts w:ascii="Times New Roman" w:hAnsi="Times New Roman"/>
          <w:sz w:val="24"/>
          <w:szCs w:val="24"/>
        </w:rPr>
        <w:t>termin składania ofert</w:t>
      </w:r>
      <w:r w:rsidR="00935FF1">
        <w:rPr>
          <w:rFonts w:ascii="Times New Roman" w:hAnsi="Times New Roman"/>
          <w:sz w:val="24"/>
          <w:szCs w:val="24"/>
        </w:rPr>
        <w:t xml:space="preserve"> -</w:t>
      </w:r>
      <w:r w:rsidRPr="00EE63EC">
        <w:rPr>
          <w:rFonts w:ascii="Times New Roman" w:hAnsi="Times New Roman"/>
          <w:sz w:val="24"/>
          <w:szCs w:val="24"/>
        </w:rPr>
        <w:t xml:space="preserve"> do</w:t>
      </w:r>
      <w:r w:rsidR="00935FF1">
        <w:rPr>
          <w:rFonts w:ascii="Times New Roman" w:hAnsi="Times New Roman"/>
          <w:sz w:val="24"/>
          <w:szCs w:val="24"/>
        </w:rPr>
        <w:t xml:space="preserve"> </w:t>
      </w:r>
      <w:r w:rsidR="000A4B05">
        <w:rPr>
          <w:rFonts w:ascii="Times New Roman" w:hAnsi="Times New Roman"/>
          <w:sz w:val="24"/>
          <w:szCs w:val="24"/>
        </w:rPr>
        <w:t>22</w:t>
      </w:r>
      <w:r w:rsidR="00661318">
        <w:rPr>
          <w:rFonts w:ascii="Times New Roman" w:hAnsi="Times New Roman"/>
          <w:sz w:val="24"/>
          <w:szCs w:val="24"/>
        </w:rPr>
        <w:t>.11</w:t>
      </w:r>
      <w:r w:rsidR="00935FF1">
        <w:rPr>
          <w:rFonts w:ascii="Times New Roman" w:hAnsi="Times New Roman"/>
          <w:sz w:val="24"/>
          <w:szCs w:val="24"/>
        </w:rPr>
        <w:t xml:space="preserve">.2012r., </w:t>
      </w:r>
      <w:r w:rsidRPr="00EE63EC">
        <w:rPr>
          <w:rFonts w:ascii="Times New Roman" w:hAnsi="Times New Roman"/>
          <w:sz w:val="24"/>
          <w:szCs w:val="24"/>
        </w:rPr>
        <w:t>do godziny 15:30,</w:t>
      </w:r>
    </w:p>
    <w:p w:rsidR="00F81F07" w:rsidRPr="00EE63EC" w:rsidRDefault="00F81F07" w:rsidP="00935FF1">
      <w:pPr>
        <w:pStyle w:val="western"/>
        <w:numPr>
          <w:ilvl w:val="0"/>
          <w:numId w:val="23"/>
        </w:numPr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3EC">
        <w:rPr>
          <w:rFonts w:ascii="Times New Roman" w:hAnsi="Times New Roman"/>
          <w:sz w:val="24"/>
          <w:szCs w:val="24"/>
        </w:rPr>
        <w:t xml:space="preserve">oferta cenowa musi być podana w złotych polskich jako cena netto i cena brutto </w:t>
      </w:r>
      <w:r w:rsidRPr="00EE63EC">
        <w:rPr>
          <w:rFonts w:ascii="Times New Roman" w:hAnsi="Times New Roman"/>
          <w:sz w:val="24"/>
          <w:szCs w:val="24"/>
        </w:rPr>
        <w:br/>
        <w:t>z naliczonym podatkiem VAT zgodnie z załącznikiem nr 1 do niniejszego Zapytania,</w:t>
      </w:r>
    </w:p>
    <w:p w:rsidR="00F81F07" w:rsidRDefault="00F81F07" w:rsidP="00935FF1">
      <w:pPr>
        <w:pStyle w:val="western"/>
        <w:numPr>
          <w:ilvl w:val="0"/>
          <w:numId w:val="23"/>
        </w:numPr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3EC">
        <w:rPr>
          <w:rFonts w:ascii="Times New Roman" w:hAnsi="Times New Roman"/>
          <w:sz w:val="24"/>
          <w:szCs w:val="24"/>
        </w:rPr>
        <w:t>oferty złożone po terminie nie będą rozpatrywane.</w:t>
      </w:r>
    </w:p>
    <w:p w:rsidR="00843AF6" w:rsidRPr="00EE63EC" w:rsidRDefault="00843AF6" w:rsidP="00843AF6">
      <w:pPr>
        <w:pStyle w:val="western"/>
        <w:spacing w:before="0" w:beforeAutospacing="0"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F81F07" w:rsidRPr="00EE63EC" w:rsidRDefault="00F81F07" w:rsidP="00843AF6">
      <w:pPr>
        <w:pStyle w:val="western"/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3EC">
        <w:rPr>
          <w:rFonts w:ascii="Times New Roman" w:hAnsi="Times New Roman"/>
          <w:b/>
          <w:bCs/>
          <w:sz w:val="24"/>
          <w:szCs w:val="24"/>
        </w:rPr>
        <w:t>10. Informacje dotyczące wyboru oferty:</w:t>
      </w:r>
    </w:p>
    <w:p w:rsidR="00F81F07" w:rsidRPr="00EE63EC" w:rsidRDefault="00F81F07" w:rsidP="00843AF6">
      <w:pPr>
        <w:pStyle w:val="western"/>
        <w:numPr>
          <w:ilvl w:val="0"/>
          <w:numId w:val="24"/>
        </w:numPr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3EC">
        <w:rPr>
          <w:rFonts w:ascii="Times New Roman" w:hAnsi="Times New Roman"/>
          <w:sz w:val="24"/>
          <w:szCs w:val="24"/>
        </w:rPr>
        <w:t xml:space="preserve">wykonawca, którego oferta zostanie wybrana, zostanie niezwłocznie powiadomiony przez Zamawiającego </w:t>
      </w:r>
      <w:r w:rsidR="00F24245">
        <w:rPr>
          <w:rFonts w:ascii="Times New Roman" w:hAnsi="Times New Roman"/>
          <w:sz w:val="24"/>
          <w:szCs w:val="24"/>
        </w:rPr>
        <w:t>telefonicznie</w:t>
      </w:r>
      <w:r w:rsidRPr="00EE63EC">
        <w:rPr>
          <w:rFonts w:ascii="Times New Roman" w:hAnsi="Times New Roman"/>
          <w:sz w:val="24"/>
          <w:szCs w:val="24"/>
        </w:rPr>
        <w:t>,</w:t>
      </w:r>
      <w:r w:rsidR="00F24245">
        <w:rPr>
          <w:rFonts w:ascii="Times New Roman" w:hAnsi="Times New Roman"/>
          <w:sz w:val="24"/>
          <w:szCs w:val="24"/>
        </w:rPr>
        <w:t xml:space="preserve"> mailowo, bądź pisemnie,</w:t>
      </w:r>
    </w:p>
    <w:p w:rsidR="00F81F07" w:rsidRPr="00EE63EC" w:rsidRDefault="00F81F07" w:rsidP="00843AF6">
      <w:pPr>
        <w:pStyle w:val="western"/>
        <w:numPr>
          <w:ilvl w:val="0"/>
          <w:numId w:val="24"/>
        </w:numPr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3EC">
        <w:rPr>
          <w:rFonts w:ascii="Times New Roman" w:hAnsi="Times New Roman"/>
          <w:sz w:val="24"/>
          <w:szCs w:val="24"/>
        </w:rPr>
        <w:lastRenderedPageBreak/>
        <w:t>w przypadku nie wybrania Wykonawcy (np. brak ofert, odrzucenie ofert) Zamawiający dopuszcza możliwość ponownego rozpoczęcia procedury zapytania ofertowego,</w:t>
      </w:r>
    </w:p>
    <w:p w:rsidR="00F81F07" w:rsidRPr="00EE63EC" w:rsidRDefault="00F81F07" w:rsidP="00843AF6">
      <w:pPr>
        <w:pStyle w:val="western"/>
        <w:numPr>
          <w:ilvl w:val="0"/>
          <w:numId w:val="24"/>
        </w:numPr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3EC">
        <w:rPr>
          <w:rFonts w:ascii="Times New Roman" w:hAnsi="Times New Roman"/>
          <w:sz w:val="24"/>
          <w:szCs w:val="24"/>
        </w:rPr>
        <w:t>Zamawiający wybór oferty zamieści na swojej stronie internetowej oraz bip.powiatkamienski.pl,</w:t>
      </w:r>
    </w:p>
    <w:p w:rsidR="00F81F07" w:rsidRPr="00EE63EC" w:rsidRDefault="00F81F07" w:rsidP="00843AF6">
      <w:pPr>
        <w:pStyle w:val="western"/>
        <w:numPr>
          <w:ilvl w:val="0"/>
          <w:numId w:val="24"/>
        </w:numPr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3EC">
        <w:rPr>
          <w:rFonts w:ascii="Times New Roman" w:hAnsi="Times New Roman"/>
          <w:sz w:val="24"/>
          <w:szCs w:val="24"/>
        </w:rPr>
        <w:t>Zamawiającemu przysługuje prawo zamknięcia trybu niniejszego zapytania bez wybrania którejkolwiek z ofert,</w:t>
      </w:r>
    </w:p>
    <w:p w:rsidR="00F81F07" w:rsidRPr="00EE63EC" w:rsidRDefault="00F81F07" w:rsidP="00843AF6">
      <w:pPr>
        <w:pStyle w:val="western"/>
        <w:numPr>
          <w:ilvl w:val="0"/>
          <w:numId w:val="24"/>
        </w:numPr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3EC">
        <w:rPr>
          <w:rFonts w:ascii="Times New Roman" w:hAnsi="Times New Roman"/>
          <w:sz w:val="24"/>
          <w:szCs w:val="24"/>
        </w:rPr>
        <w:t>termin ważności ofert składanych w ramach zapytania ofertowego powinien wynosić co najmniej 30 dni, licząc od dnia złożenia oferty,</w:t>
      </w:r>
    </w:p>
    <w:p w:rsidR="00F81F07" w:rsidRPr="00EE63EC" w:rsidRDefault="00F81F07" w:rsidP="00843AF6">
      <w:pPr>
        <w:pStyle w:val="western"/>
        <w:numPr>
          <w:ilvl w:val="0"/>
          <w:numId w:val="24"/>
        </w:numPr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3EC">
        <w:rPr>
          <w:rFonts w:ascii="Times New Roman" w:hAnsi="Times New Roman"/>
          <w:sz w:val="24"/>
          <w:szCs w:val="24"/>
        </w:rPr>
        <w:t>w toku dokonywania oceny złożonych ofert Zamawiający może żądać udzielenia przez Wykonawców wyjaśnień dotyczących treści złożonych przez nich ofert,</w:t>
      </w:r>
    </w:p>
    <w:p w:rsidR="00F81F07" w:rsidRDefault="00F81F07" w:rsidP="00E8356B">
      <w:pPr>
        <w:pStyle w:val="western"/>
        <w:numPr>
          <w:ilvl w:val="0"/>
          <w:numId w:val="24"/>
        </w:numPr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3EC">
        <w:rPr>
          <w:rFonts w:ascii="Times New Roman" w:hAnsi="Times New Roman"/>
          <w:sz w:val="24"/>
          <w:szCs w:val="24"/>
        </w:rPr>
        <w:t>Zamawiający nie ponosi żadnej odpowiedzialności, ani ja</w:t>
      </w:r>
      <w:r w:rsidR="00843AF6">
        <w:rPr>
          <w:rFonts w:ascii="Times New Roman" w:hAnsi="Times New Roman"/>
          <w:sz w:val="24"/>
          <w:szCs w:val="24"/>
        </w:rPr>
        <w:t xml:space="preserve">kichkolwiek kosztów związanych </w:t>
      </w:r>
      <w:r w:rsidRPr="00EE63EC">
        <w:rPr>
          <w:rFonts w:ascii="Times New Roman" w:hAnsi="Times New Roman"/>
          <w:sz w:val="24"/>
          <w:szCs w:val="24"/>
        </w:rPr>
        <w:t>z przygotowaniem oferty przez Wykonawcę, a w szczególności związanych z przystąpieniem do procesu ofertowego, przygotowaniem i złożeniem oferty, negocjacji, przygotowaniami do zawarcia umowy,</w:t>
      </w:r>
      <w:r w:rsidR="00843AF6">
        <w:rPr>
          <w:rFonts w:ascii="Times New Roman" w:hAnsi="Times New Roman"/>
          <w:sz w:val="24"/>
          <w:szCs w:val="24"/>
        </w:rPr>
        <w:t xml:space="preserve"> </w:t>
      </w:r>
      <w:r w:rsidRPr="00843AF6">
        <w:rPr>
          <w:rFonts w:ascii="Times New Roman" w:hAnsi="Times New Roman"/>
          <w:sz w:val="24"/>
          <w:szCs w:val="24"/>
        </w:rPr>
        <w:t>Zamawiający nie jest zobowiązany do uzasadnienia swojej decyzji w przypadku odrzucenia oferty,</w:t>
      </w:r>
    </w:p>
    <w:p w:rsidR="00843AF6" w:rsidRDefault="00843AF6" w:rsidP="00843AF6">
      <w:pPr>
        <w:pStyle w:val="western"/>
        <w:numPr>
          <w:ilvl w:val="0"/>
          <w:numId w:val="24"/>
        </w:numPr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3AF6">
        <w:rPr>
          <w:rFonts w:ascii="Times New Roman" w:hAnsi="Times New Roman"/>
          <w:sz w:val="24"/>
          <w:szCs w:val="24"/>
        </w:rPr>
        <w:t>Zmawiający zastrzega sobie zmianę ilości uczestników w</w:t>
      </w:r>
      <w:r w:rsidR="00361565">
        <w:rPr>
          <w:rFonts w:ascii="Times New Roman" w:hAnsi="Times New Roman"/>
          <w:sz w:val="24"/>
          <w:szCs w:val="24"/>
        </w:rPr>
        <w:t>arsztatów</w:t>
      </w:r>
      <w:r w:rsidRPr="00843AF6">
        <w:rPr>
          <w:rFonts w:ascii="Times New Roman" w:hAnsi="Times New Roman"/>
          <w:sz w:val="24"/>
          <w:szCs w:val="24"/>
        </w:rPr>
        <w:t xml:space="preserve"> do 30% składu osobowego najpóźniej do 2 dni przed terminem realizacji zamówienia</w:t>
      </w:r>
      <w:r>
        <w:rPr>
          <w:rFonts w:ascii="Times New Roman" w:hAnsi="Times New Roman"/>
          <w:sz w:val="24"/>
          <w:szCs w:val="24"/>
        </w:rPr>
        <w:t>.</w:t>
      </w:r>
    </w:p>
    <w:p w:rsidR="00843AF6" w:rsidRDefault="00843AF6" w:rsidP="00843AF6">
      <w:pPr>
        <w:pStyle w:val="western"/>
        <w:spacing w:before="0" w:beforeAutospacing="0"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F81F07" w:rsidRPr="00EE63EC" w:rsidRDefault="00F81F07" w:rsidP="00843AF6">
      <w:pPr>
        <w:pStyle w:val="western"/>
        <w:spacing w:before="0" w:beforeAutospacing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3EC">
        <w:rPr>
          <w:rFonts w:ascii="Times New Roman" w:hAnsi="Times New Roman"/>
          <w:sz w:val="24"/>
          <w:szCs w:val="24"/>
        </w:rPr>
        <w:t>Niniejsze zapytanie ofertowe nie stanowi zobowiązania do zawarcia umowy.</w:t>
      </w:r>
    </w:p>
    <w:p w:rsidR="00B6497A" w:rsidRPr="00EE63EC" w:rsidRDefault="00B6497A" w:rsidP="00E835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B6497A" w:rsidRPr="00EE63EC" w:rsidSect="00F9022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2D8" w:rsidRDefault="005E72D8">
      <w:pPr>
        <w:spacing w:after="0" w:line="240" w:lineRule="auto"/>
      </w:pPr>
      <w:r>
        <w:separator/>
      </w:r>
    </w:p>
  </w:endnote>
  <w:endnote w:type="continuationSeparator" w:id="0">
    <w:p w:rsidR="005E72D8" w:rsidRDefault="005E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97A" w:rsidRDefault="00B6497A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97A" w:rsidRDefault="00B6497A">
    <w:pPr>
      <w:pStyle w:val="Bezodstpw1"/>
      <w:jc w:val="center"/>
    </w:pPr>
    <w:r>
      <w:rPr>
        <w:sz w:val="16"/>
        <w:szCs w:val="16"/>
      </w:rPr>
      <w:t>Projekt współfinansowany przez Unię Europejską w ramach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97A" w:rsidRDefault="00B6497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2D8" w:rsidRDefault="005E72D8">
      <w:pPr>
        <w:spacing w:after="0" w:line="240" w:lineRule="auto"/>
      </w:pPr>
      <w:r>
        <w:separator/>
      </w:r>
    </w:p>
  </w:footnote>
  <w:footnote w:type="continuationSeparator" w:id="0">
    <w:p w:rsidR="005E72D8" w:rsidRDefault="005E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97A" w:rsidRDefault="00C86FD3">
    <w:pPr>
      <w:pStyle w:val="Nagwek"/>
    </w:pPr>
    <w:r>
      <w:rPr>
        <w:noProof/>
        <w:lang w:eastAsia="pl-PL"/>
      </w:rPr>
      <w:drawing>
        <wp:inline distT="0" distB="0" distL="0" distR="0">
          <wp:extent cx="5753100" cy="8763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763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97A" w:rsidRDefault="00B6497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89"/>
        </w:tabs>
        <w:ind w:left="148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49"/>
        </w:tabs>
        <w:ind w:left="184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09"/>
        </w:tabs>
        <w:ind w:left="220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69"/>
        </w:tabs>
        <w:ind w:left="256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929"/>
        </w:tabs>
        <w:ind w:left="292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89"/>
        </w:tabs>
        <w:ind w:left="328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49"/>
        </w:tabs>
        <w:ind w:left="364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009"/>
        </w:tabs>
        <w:ind w:left="400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69"/>
        </w:tabs>
        <w:ind w:left="4369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E422BA2"/>
    <w:multiLevelType w:val="hybridMultilevel"/>
    <w:tmpl w:val="D55819AA"/>
    <w:lvl w:ilvl="0" w:tplc="C5E8D0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526EFE"/>
    <w:multiLevelType w:val="hybridMultilevel"/>
    <w:tmpl w:val="C36827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5E0314"/>
    <w:multiLevelType w:val="hybridMultilevel"/>
    <w:tmpl w:val="91C019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39E2AD7"/>
    <w:multiLevelType w:val="hybridMultilevel"/>
    <w:tmpl w:val="48DA21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1F0558"/>
    <w:multiLevelType w:val="hybridMultilevel"/>
    <w:tmpl w:val="84D68D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81232D"/>
    <w:multiLevelType w:val="hybridMultilevel"/>
    <w:tmpl w:val="5B66D2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E7715B"/>
    <w:multiLevelType w:val="hybridMultilevel"/>
    <w:tmpl w:val="168AFAF2"/>
    <w:lvl w:ilvl="0" w:tplc="04150017">
      <w:start w:val="1"/>
      <w:numFmt w:val="lowerLetter"/>
      <w:lvlText w:val="%1)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0">
    <w:nsid w:val="29DA4459"/>
    <w:multiLevelType w:val="hybridMultilevel"/>
    <w:tmpl w:val="8514B0F4"/>
    <w:lvl w:ilvl="0" w:tplc="04150017">
      <w:start w:val="1"/>
      <w:numFmt w:val="lowerLetter"/>
      <w:lvlText w:val="%1)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1">
    <w:nsid w:val="32E075F5"/>
    <w:multiLevelType w:val="hybridMultilevel"/>
    <w:tmpl w:val="EF3688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DB5BDE"/>
    <w:multiLevelType w:val="hybridMultilevel"/>
    <w:tmpl w:val="24AC4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5F16B4"/>
    <w:multiLevelType w:val="hybridMultilevel"/>
    <w:tmpl w:val="47C6E4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7727D7"/>
    <w:multiLevelType w:val="hybridMultilevel"/>
    <w:tmpl w:val="40BA73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5A6151"/>
    <w:multiLevelType w:val="hybridMultilevel"/>
    <w:tmpl w:val="FC92F3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346F00"/>
    <w:multiLevelType w:val="hybridMultilevel"/>
    <w:tmpl w:val="41A010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542AFF"/>
    <w:multiLevelType w:val="hybridMultilevel"/>
    <w:tmpl w:val="421219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636207"/>
    <w:multiLevelType w:val="hybridMultilevel"/>
    <w:tmpl w:val="42A2C38A"/>
    <w:lvl w:ilvl="0" w:tplc="3E244512">
      <w:start w:val="1"/>
      <w:numFmt w:val="lowerRoman"/>
      <w:lvlText w:val="%1)"/>
      <w:lvlJc w:val="left"/>
      <w:pPr>
        <w:ind w:left="74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9">
    <w:nsid w:val="60EB5C02"/>
    <w:multiLevelType w:val="hybridMultilevel"/>
    <w:tmpl w:val="1AEC1E8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79340D7"/>
    <w:multiLevelType w:val="hybridMultilevel"/>
    <w:tmpl w:val="3F6A1BA4"/>
    <w:lvl w:ilvl="0" w:tplc="6BBC8218">
      <w:start w:val="1"/>
      <w:numFmt w:val="lowerLetter"/>
      <w:lvlText w:val="%1)"/>
      <w:lvlJc w:val="left"/>
      <w:pPr>
        <w:ind w:left="3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21">
    <w:nsid w:val="6E7B2D34"/>
    <w:multiLevelType w:val="hybridMultilevel"/>
    <w:tmpl w:val="CAD49A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EC107C"/>
    <w:multiLevelType w:val="hybridMultilevel"/>
    <w:tmpl w:val="E2B25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84525A"/>
    <w:multiLevelType w:val="hybridMultilevel"/>
    <w:tmpl w:val="102E0F4C"/>
    <w:lvl w:ilvl="0" w:tplc="005E5BC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23"/>
  </w:num>
  <w:num w:numId="6">
    <w:abstractNumId w:val="21"/>
  </w:num>
  <w:num w:numId="7">
    <w:abstractNumId w:val="12"/>
  </w:num>
  <w:num w:numId="8">
    <w:abstractNumId w:val="6"/>
  </w:num>
  <w:num w:numId="9">
    <w:abstractNumId w:val="13"/>
  </w:num>
  <w:num w:numId="10">
    <w:abstractNumId w:val="16"/>
  </w:num>
  <w:num w:numId="11">
    <w:abstractNumId w:val="22"/>
  </w:num>
  <w:num w:numId="12">
    <w:abstractNumId w:val="7"/>
  </w:num>
  <w:num w:numId="13">
    <w:abstractNumId w:val="15"/>
  </w:num>
  <w:num w:numId="14">
    <w:abstractNumId w:val="9"/>
  </w:num>
  <w:num w:numId="15">
    <w:abstractNumId w:val="20"/>
  </w:num>
  <w:num w:numId="16">
    <w:abstractNumId w:val="18"/>
  </w:num>
  <w:num w:numId="17">
    <w:abstractNumId w:val="5"/>
  </w:num>
  <w:num w:numId="18">
    <w:abstractNumId w:val="3"/>
  </w:num>
  <w:num w:numId="19">
    <w:abstractNumId w:val="19"/>
  </w:num>
  <w:num w:numId="20">
    <w:abstractNumId w:val="11"/>
  </w:num>
  <w:num w:numId="21">
    <w:abstractNumId w:val="14"/>
  </w:num>
  <w:num w:numId="22">
    <w:abstractNumId w:val="4"/>
  </w:num>
  <w:num w:numId="23">
    <w:abstractNumId w:val="8"/>
  </w:num>
  <w:num w:numId="2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7194"/>
    <w:rsid w:val="000274E2"/>
    <w:rsid w:val="00031482"/>
    <w:rsid w:val="00044A83"/>
    <w:rsid w:val="00060321"/>
    <w:rsid w:val="00065075"/>
    <w:rsid w:val="000A445C"/>
    <w:rsid w:val="000A4B05"/>
    <w:rsid w:val="000B441E"/>
    <w:rsid w:val="00201646"/>
    <w:rsid w:val="00266E4D"/>
    <w:rsid w:val="002B2EE2"/>
    <w:rsid w:val="002F3254"/>
    <w:rsid w:val="00327F89"/>
    <w:rsid w:val="003614C9"/>
    <w:rsid w:val="00361565"/>
    <w:rsid w:val="00377757"/>
    <w:rsid w:val="003E0438"/>
    <w:rsid w:val="003E69A5"/>
    <w:rsid w:val="003F0600"/>
    <w:rsid w:val="004416FE"/>
    <w:rsid w:val="00443947"/>
    <w:rsid w:val="005043CD"/>
    <w:rsid w:val="00512F87"/>
    <w:rsid w:val="005660CB"/>
    <w:rsid w:val="00595BD5"/>
    <w:rsid w:val="005B2FC8"/>
    <w:rsid w:val="005E2F14"/>
    <w:rsid w:val="005E72D8"/>
    <w:rsid w:val="005F0291"/>
    <w:rsid w:val="00661318"/>
    <w:rsid w:val="00670EB1"/>
    <w:rsid w:val="00677194"/>
    <w:rsid w:val="00690C26"/>
    <w:rsid w:val="006C71F4"/>
    <w:rsid w:val="006D02B8"/>
    <w:rsid w:val="00843AF6"/>
    <w:rsid w:val="0086158C"/>
    <w:rsid w:val="00876253"/>
    <w:rsid w:val="008E64D3"/>
    <w:rsid w:val="008F3915"/>
    <w:rsid w:val="00935FF1"/>
    <w:rsid w:val="00947A23"/>
    <w:rsid w:val="00981D8E"/>
    <w:rsid w:val="009E5E64"/>
    <w:rsid w:val="009F72DD"/>
    <w:rsid w:val="00A17E9D"/>
    <w:rsid w:val="00A4101E"/>
    <w:rsid w:val="00A60B15"/>
    <w:rsid w:val="00A73CA7"/>
    <w:rsid w:val="00A74B10"/>
    <w:rsid w:val="00A81C2F"/>
    <w:rsid w:val="00B6497A"/>
    <w:rsid w:val="00B70702"/>
    <w:rsid w:val="00B737DF"/>
    <w:rsid w:val="00B86182"/>
    <w:rsid w:val="00BD4688"/>
    <w:rsid w:val="00C33A43"/>
    <w:rsid w:val="00C86FD3"/>
    <w:rsid w:val="00CB22D7"/>
    <w:rsid w:val="00CC28DC"/>
    <w:rsid w:val="00CE585D"/>
    <w:rsid w:val="00CF0134"/>
    <w:rsid w:val="00DD5D12"/>
    <w:rsid w:val="00E43925"/>
    <w:rsid w:val="00E8356B"/>
    <w:rsid w:val="00E8603C"/>
    <w:rsid w:val="00E903E0"/>
    <w:rsid w:val="00EE63EC"/>
    <w:rsid w:val="00EF60FC"/>
    <w:rsid w:val="00F13909"/>
    <w:rsid w:val="00F24073"/>
    <w:rsid w:val="00F24245"/>
    <w:rsid w:val="00F36309"/>
    <w:rsid w:val="00F57272"/>
    <w:rsid w:val="00F73991"/>
    <w:rsid w:val="00F80E00"/>
    <w:rsid w:val="00F81F07"/>
    <w:rsid w:val="00F82703"/>
    <w:rsid w:val="00F90225"/>
    <w:rsid w:val="00FF0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0225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F90225"/>
    <w:rPr>
      <w:rFonts w:ascii="Symbol" w:hAnsi="Symbol" w:cs="OpenSymbol"/>
    </w:rPr>
  </w:style>
  <w:style w:type="character" w:customStyle="1" w:styleId="WW8Num2z1">
    <w:name w:val="WW8Num2z1"/>
    <w:rsid w:val="00F90225"/>
    <w:rPr>
      <w:rFonts w:ascii="OpenSymbol" w:hAnsi="OpenSymbol" w:cs="OpenSymbol"/>
    </w:rPr>
  </w:style>
  <w:style w:type="character" w:customStyle="1" w:styleId="Absatz-Standardschriftart">
    <w:name w:val="Absatz-Standardschriftart"/>
    <w:rsid w:val="00F90225"/>
  </w:style>
  <w:style w:type="character" w:customStyle="1" w:styleId="Domylnaczcionkaakapitu1">
    <w:name w:val="Domyślna czcionka akapitu1"/>
    <w:rsid w:val="00F90225"/>
  </w:style>
  <w:style w:type="character" w:customStyle="1" w:styleId="TekstdymkaZnak">
    <w:name w:val="Tekst dymka Znak"/>
    <w:basedOn w:val="Domylnaczcionkaakapitu1"/>
    <w:rsid w:val="00F9022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1"/>
    <w:rsid w:val="00F90225"/>
    <w:rPr>
      <w:color w:val="0000FF"/>
      <w:u w:val="single"/>
    </w:rPr>
  </w:style>
  <w:style w:type="character" w:customStyle="1" w:styleId="NagwekZnak">
    <w:name w:val="Nagłówek Znak"/>
    <w:basedOn w:val="Domylnaczcionkaakapitu1"/>
    <w:rsid w:val="00F90225"/>
    <w:rPr>
      <w:sz w:val="22"/>
      <w:szCs w:val="22"/>
    </w:rPr>
  </w:style>
  <w:style w:type="character" w:customStyle="1" w:styleId="StopkaZnak">
    <w:name w:val="Stopka Znak"/>
    <w:basedOn w:val="Domylnaczcionkaakapitu1"/>
    <w:rsid w:val="00F90225"/>
    <w:rPr>
      <w:sz w:val="22"/>
      <w:szCs w:val="22"/>
    </w:rPr>
  </w:style>
  <w:style w:type="character" w:customStyle="1" w:styleId="Symbolewypunktowania">
    <w:name w:val="Symbole wypunktowania"/>
    <w:rsid w:val="00F90225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F9022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F90225"/>
    <w:pPr>
      <w:spacing w:after="120"/>
    </w:pPr>
  </w:style>
  <w:style w:type="paragraph" w:styleId="Lista">
    <w:name w:val="List"/>
    <w:basedOn w:val="Tekstpodstawowy"/>
    <w:rsid w:val="00F90225"/>
    <w:rPr>
      <w:rFonts w:cs="Mangal"/>
    </w:rPr>
  </w:style>
  <w:style w:type="paragraph" w:styleId="Legenda">
    <w:name w:val="caption"/>
    <w:basedOn w:val="Normalny"/>
    <w:qFormat/>
    <w:rsid w:val="00F9022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F90225"/>
    <w:pPr>
      <w:suppressLineNumbers/>
    </w:pPr>
    <w:rPr>
      <w:rFonts w:cs="Mangal"/>
    </w:rPr>
  </w:style>
  <w:style w:type="paragraph" w:styleId="Tekstdymka">
    <w:name w:val="Balloon Text"/>
    <w:basedOn w:val="Normalny"/>
    <w:rsid w:val="00F9022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F90225"/>
    <w:pPr>
      <w:suppressAutoHyphens/>
      <w:spacing w:line="100" w:lineRule="atLeast"/>
    </w:pPr>
    <w:rPr>
      <w:rFonts w:eastAsia="Arial Unicode MS" w:cs="Mangal"/>
      <w:kern w:val="1"/>
      <w:sz w:val="24"/>
      <w:szCs w:val="24"/>
      <w:lang w:eastAsia="zh-CN" w:bidi="hi-IN"/>
    </w:rPr>
  </w:style>
  <w:style w:type="paragraph" w:styleId="Nagwek">
    <w:name w:val="header"/>
    <w:basedOn w:val="Normalny"/>
    <w:rsid w:val="00F9022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90225"/>
    <w:pPr>
      <w:tabs>
        <w:tab w:val="center" w:pos="4536"/>
        <w:tab w:val="right" w:pos="9072"/>
      </w:tabs>
    </w:pPr>
  </w:style>
  <w:style w:type="paragraph" w:styleId="Bezodstpw">
    <w:name w:val="No Spacing"/>
    <w:qFormat/>
    <w:rsid w:val="00F90225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western">
    <w:name w:val="western"/>
    <w:basedOn w:val="Normalny"/>
    <w:rsid w:val="003E69A5"/>
    <w:pPr>
      <w:suppressAutoHyphens w:val="0"/>
      <w:spacing w:before="100" w:beforeAutospacing="1" w:after="119"/>
    </w:pPr>
    <w:rPr>
      <w:rFonts w:eastAsia="Times New Roman"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B737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2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3</Pages>
  <Words>809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Tunajek</dc:creator>
  <cp:keywords/>
  <cp:lastModifiedBy>POKL</cp:lastModifiedBy>
  <cp:revision>11</cp:revision>
  <cp:lastPrinted>2012-11-15T12:57:00Z</cp:lastPrinted>
  <dcterms:created xsi:type="dcterms:W3CDTF">2012-11-13T14:10:00Z</dcterms:created>
  <dcterms:modified xsi:type="dcterms:W3CDTF">2012-11-15T14:04:00Z</dcterms:modified>
</cp:coreProperties>
</file>