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FC" w:rsidRDefault="000208FC" w:rsidP="000208FC">
      <w:pPr>
        <w:jc w:val="right"/>
        <w:rPr>
          <w:b/>
          <w:bCs/>
        </w:rPr>
      </w:pPr>
    </w:p>
    <w:p w:rsidR="000208FC" w:rsidRDefault="000208FC" w:rsidP="000208FC">
      <w:pPr>
        <w:jc w:val="right"/>
        <w:rPr>
          <w:b/>
          <w:bCs/>
        </w:rPr>
      </w:pPr>
    </w:p>
    <w:p w:rsidR="000208FC" w:rsidRDefault="000208FC" w:rsidP="000208FC">
      <w:pPr>
        <w:jc w:val="right"/>
        <w:rPr>
          <w:b/>
          <w:bCs/>
        </w:rPr>
      </w:pPr>
    </w:p>
    <w:p w:rsidR="000208FC" w:rsidRDefault="000208FC" w:rsidP="000208FC">
      <w:pPr>
        <w:jc w:val="right"/>
        <w:rPr>
          <w:b/>
          <w:bCs/>
        </w:rPr>
      </w:pPr>
      <w:r>
        <w:rPr>
          <w:b/>
          <w:bCs/>
        </w:rPr>
        <w:t>Załącznik nr 1 do zaproszenia</w:t>
      </w:r>
    </w:p>
    <w:p w:rsidR="000208FC" w:rsidRDefault="000208FC" w:rsidP="000208FC">
      <w:pPr>
        <w:rPr>
          <w:sz w:val="18"/>
          <w:szCs w:val="18"/>
        </w:rPr>
      </w:pPr>
      <w:r>
        <w:rPr>
          <w:sz w:val="18"/>
          <w:szCs w:val="18"/>
        </w:rPr>
        <w:t>...............................................</w:t>
      </w:r>
    </w:p>
    <w:p w:rsidR="000208FC" w:rsidRDefault="00846AD8" w:rsidP="000208FC">
      <w:r>
        <w:t>( pieczęć W</w:t>
      </w:r>
      <w:r w:rsidR="000208FC">
        <w:t>ykonawcy)</w:t>
      </w:r>
    </w:p>
    <w:p w:rsidR="000208FC" w:rsidRDefault="000208FC" w:rsidP="000208FC"/>
    <w:p w:rsidR="000208FC" w:rsidRDefault="000208FC" w:rsidP="000208FC">
      <w:pPr>
        <w:pStyle w:val="Nagwek2"/>
        <w:tabs>
          <w:tab w:val="left" w:pos="709"/>
        </w:tabs>
        <w:ind w:left="709"/>
        <w:rPr>
          <w:u w:val="none"/>
        </w:rPr>
      </w:pPr>
      <w:r>
        <w:rPr>
          <w:u w:val="none"/>
        </w:rPr>
        <w:t>OFERTA CENOWA</w:t>
      </w:r>
    </w:p>
    <w:p w:rsidR="000208FC" w:rsidRDefault="000208FC" w:rsidP="000208FC">
      <w:pPr>
        <w:rPr>
          <w:sz w:val="28"/>
          <w:szCs w:val="28"/>
        </w:rPr>
      </w:pPr>
    </w:p>
    <w:p w:rsidR="000208FC" w:rsidRDefault="000208FC" w:rsidP="000208FC">
      <w:pPr>
        <w:rPr>
          <w:sz w:val="28"/>
          <w:szCs w:val="28"/>
        </w:rPr>
      </w:pPr>
    </w:p>
    <w:p w:rsidR="000208FC" w:rsidRDefault="000208FC" w:rsidP="000208FC">
      <w:pPr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0208FC" w:rsidRDefault="000208FC" w:rsidP="000208FC">
      <w:pPr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0208FC" w:rsidRDefault="000208FC" w:rsidP="000208FC">
      <w:pPr>
        <w:jc w:val="both"/>
      </w:pPr>
    </w:p>
    <w:p w:rsidR="000208FC" w:rsidRDefault="000208FC" w:rsidP="000208FC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0208FC" w:rsidRDefault="00846AD8" w:rsidP="000208FC">
      <w:pPr>
        <w:jc w:val="center"/>
      </w:pPr>
      <w:r>
        <w:t>(pełna nazwa W</w:t>
      </w:r>
      <w:r w:rsidR="000208FC">
        <w:t>ykonawcy)</w:t>
      </w:r>
    </w:p>
    <w:p w:rsidR="000208FC" w:rsidRDefault="000208FC" w:rsidP="000208FC"/>
    <w:p w:rsidR="000208FC" w:rsidRDefault="000208FC" w:rsidP="000208FC">
      <w:r>
        <w:t>.......................................................................................................................................................</w:t>
      </w:r>
    </w:p>
    <w:p w:rsidR="000208FC" w:rsidRDefault="00846AD8" w:rsidP="000208FC">
      <w:pPr>
        <w:jc w:val="center"/>
      </w:pPr>
      <w:r>
        <w:t>(adres siedziby W</w:t>
      </w:r>
      <w:r w:rsidR="000208FC">
        <w:t>ykonawcy)</w:t>
      </w:r>
    </w:p>
    <w:p w:rsidR="000208FC" w:rsidRDefault="000208FC" w:rsidP="000208FC">
      <w:pPr>
        <w:pStyle w:val="Stopka"/>
        <w:tabs>
          <w:tab w:val="clear" w:pos="4536"/>
          <w:tab w:val="clear" w:pos="9072"/>
        </w:tabs>
      </w:pPr>
    </w:p>
    <w:p w:rsidR="000208FC" w:rsidRDefault="000208FC" w:rsidP="000208FC">
      <w:pPr>
        <w:pStyle w:val="Stopka"/>
        <w:tabs>
          <w:tab w:val="clear" w:pos="4536"/>
          <w:tab w:val="clear" w:pos="9072"/>
        </w:tabs>
      </w:pPr>
    </w:p>
    <w:p w:rsidR="000208FC" w:rsidRDefault="000208FC" w:rsidP="000208FC">
      <w:r>
        <w:t xml:space="preserve">REGON......................................................Nr </w:t>
      </w:r>
      <w:proofErr w:type="gramStart"/>
      <w:r>
        <w:t>NIP  ................................................</w:t>
      </w:r>
      <w:proofErr w:type="gramEnd"/>
      <w:r>
        <w:t>....................</w:t>
      </w:r>
    </w:p>
    <w:p w:rsidR="000208FC" w:rsidRDefault="000208FC" w:rsidP="000208FC"/>
    <w:p w:rsidR="000208FC" w:rsidRDefault="000208FC" w:rsidP="000208FC">
      <w:r>
        <w:t xml:space="preserve">Nr konta </w:t>
      </w:r>
      <w:proofErr w:type="gramStart"/>
      <w:r>
        <w:t>bankowego: ................................................</w:t>
      </w:r>
      <w:proofErr w:type="gramEnd"/>
      <w:r>
        <w:t>...............................................................................................</w:t>
      </w:r>
    </w:p>
    <w:p w:rsidR="000208FC" w:rsidRDefault="000208FC" w:rsidP="000208FC"/>
    <w:p w:rsidR="000208FC" w:rsidRDefault="000208FC" w:rsidP="000208FC">
      <w:r>
        <w:t xml:space="preserve">nr </w:t>
      </w:r>
      <w:proofErr w:type="gramStart"/>
      <w:r>
        <w:t>telefonu .................................................</w:t>
      </w:r>
      <w:proofErr w:type="gramEnd"/>
      <w:r>
        <w:t xml:space="preserve">......... nr </w:t>
      </w:r>
      <w:proofErr w:type="spellStart"/>
      <w:proofErr w:type="gramStart"/>
      <w:r>
        <w:t>faxu</w:t>
      </w:r>
      <w:proofErr w:type="spellEnd"/>
      <w:r>
        <w:t xml:space="preserve"> .................................................</w:t>
      </w:r>
      <w:proofErr w:type="gramEnd"/>
      <w:r>
        <w:t>............</w:t>
      </w:r>
    </w:p>
    <w:p w:rsidR="000208FC" w:rsidRDefault="000208FC" w:rsidP="000208FC"/>
    <w:p w:rsidR="000208FC" w:rsidRDefault="000208FC" w:rsidP="000208FC">
      <w:proofErr w:type="gramStart"/>
      <w:r>
        <w:t>e-mail  ................................................</w:t>
      </w:r>
      <w:proofErr w:type="gramEnd"/>
      <w:r>
        <w:t>.............................................</w:t>
      </w:r>
    </w:p>
    <w:p w:rsidR="000208FC" w:rsidRDefault="000208FC" w:rsidP="000208FC">
      <w:pPr>
        <w:jc w:val="both"/>
      </w:pPr>
    </w:p>
    <w:p w:rsidR="000208FC" w:rsidRDefault="000208FC" w:rsidP="000208FC">
      <w:pPr>
        <w:widowControl w:val="0"/>
        <w:tabs>
          <w:tab w:val="left" w:pos="8460"/>
          <w:tab w:val="left" w:pos="8910"/>
        </w:tabs>
        <w:jc w:val="both"/>
      </w:pPr>
      <w:r>
        <w:t xml:space="preserve">w odpowiedzi na zapytanie ofertowe </w:t>
      </w:r>
      <w:proofErr w:type="gramStart"/>
      <w:r>
        <w:t>na :</w:t>
      </w:r>
      <w:proofErr w:type="gramEnd"/>
    </w:p>
    <w:p w:rsidR="002C172F" w:rsidRDefault="002C172F" w:rsidP="002C172F"/>
    <w:p w:rsidR="002C172F" w:rsidRDefault="002C172F" w:rsidP="002C172F"/>
    <w:p w:rsidR="002C172F" w:rsidRDefault="002C172F" w:rsidP="002C172F">
      <w:pPr>
        <w:jc w:val="center"/>
        <w:rPr>
          <w:b/>
        </w:rPr>
      </w:pPr>
      <w:r>
        <w:rPr>
          <w:b/>
        </w:rPr>
        <w:t>„Wymianę</w:t>
      </w:r>
      <w:r w:rsidRPr="00B10343">
        <w:rPr>
          <w:b/>
        </w:rPr>
        <w:t xml:space="preserve"> stolarki okiennej na II piętrze w części frontowej budynku</w:t>
      </w:r>
    </w:p>
    <w:p w:rsidR="002C172F" w:rsidRDefault="002C172F" w:rsidP="002C172F">
      <w:pPr>
        <w:jc w:val="center"/>
        <w:rPr>
          <w:b/>
        </w:rPr>
      </w:pPr>
      <w:r w:rsidRPr="00B10343">
        <w:rPr>
          <w:b/>
        </w:rPr>
        <w:t xml:space="preserve"> Domu Pomocy Społecznej w Śniatowie”.</w:t>
      </w:r>
    </w:p>
    <w:p w:rsidR="000208FC" w:rsidRPr="00D96950" w:rsidRDefault="000208FC" w:rsidP="000208FC">
      <w:pPr>
        <w:pStyle w:val="Standard"/>
        <w:ind w:left="375" w:hanging="375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208FC" w:rsidRDefault="000208FC" w:rsidP="000208FC">
      <w:pPr>
        <w:pStyle w:val="Tekstpodstawowy31"/>
        <w:widowControl w:val="0"/>
        <w:tabs>
          <w:tab w:val="left" w:pos="8460"/>
          <w:tab w:val="left" w:pos="8910"/>
        </w:tabs>
        <w:jc w:val="center"/>
      </w:pPr>
    </w:p>
    <w:p w:rsidR="000208FC" w:rsidRDefault="000208FC" w:rsidP="000208FC">
      <w:pPr>
        <w:jc w:val="both"/>
        <w:rPr>
          <w:b/>
          <w:bCs/>
        </w:rPr>
      </w:pPr>
      <w:proofErr w:type="gramStart"/>
      <w:r>
        <w:rPr>
          <w:b/>
          <w:bCs/>
        </w:rPr>
        <w:t>składam</w:t>
      </w:r>
      <w:proofErr w:type="gramEnd"/>
      <w:r>
        <w:rPr>
          <w:b/>
          <w:bCs/>
        </w:rPr>
        <w:t xml:space="preserve">(y) niniejszą ofertę: </w:t>
      </w:r>
    </w:p>
    <w:p w:rsidR="000208FC" w:rsidRDefault="000208FC" w:rsidP="000208FC">
      <w:pPr>
        <w:jc w:val="both"/>
      </w:pPr>
    </w:p>
    <w:p w:rsidR="000208FC" w:rsidRDefault="000208FC" w:rsidP="000208FC">
      <w:pPr>
        <w:numPr>
          <w:ilvl w:val="0"/>
          <w:numId w:val="2"/>
        </w:numPr>
        <w:tabs>
          <w:tab w:val="left" w:pos="360"/>
        </w:tabs>
        <w:jc w:val="both"/>
      </w:pPr>
      <w:r>
        <w:t xml:space="preserve">Oferujmy wykonanie zamówienia zgodnie z opisem przedmiotu zamówienia i na warunkach płatności określonych w zaproszeniu za cenę umowną </w:t>
      </w:r>
      <w:proofErr w:type="gramStart"/>
      <w:r>
        <w:t>brutto: .......................zł</w:t>
      </w:r>
      <w:proofErr w:type="gramEnd"/>
      <w:r>
        <w:t xml:space="preserve"> (słownie....................................................................................................</w:t>
      </w:r>
      <w:proofErr w:type="gramStart"/>
      <w:r>
        <w:t>zł</w:t>
      </w:r>
      <w:proofErr w:type="gramEnd"/>
      <w:r>
        <w:t xml:space="preserve">.), </w:t>
      </w:r>
      <w:proofErr w:type="gramStart"/>
      <w:r>
        <w:t>netto</w:t>
      </w:r>
      <w:proofErr w:type="gramEnd"/>
      <w:r>
        <w:t>: ……….</w:t>
      </w:r>
      <w:proofErr w:type="gramStart"/>
      <w:r>
        <w:t>zł</w:t>
      </w:r>
      <w:proofErr w:type="gramEnd"/>
      <w:r>
        <w:t>, (</w:t>
      </w:r>
      <w:proofErr w:type="spellStart"/>
      <w:r>
        <w:t>słownie………………………………….</w:t>
      </w:r>
      <w:proofErr w:type="gramStart"/>
      <w:r>
        <w:t>zł</w:t>
      </w:r>
      <w:proofErr w:type="spellEnd"/>
      <w:proofErr w:type="gramEnd"/>
      <w:r>
        <w:t xml:space="preserve">.), </w:t>
      </w:r>
      <w:proofErr w:type="gramStart"/>
      <w:r>
        <w:t>wartość</w:t>
      </w:r>
      <w:proofErr w:type="gramEnd"/>
      <w:r>
        <w:t xml:space="preserve"> podatku </w:t>
      </w:r>
      <w:proofErr w:type="spellStart"/>
      <w:r>
        <w:t>VAT……………zł</w:t>
      </w:r>
      <w:proofErr w:type="spellEnd"/>
      <w:r>
        <w:t>, (</w:t>
      </w:r>
      <w:proofErr w:type="spellStart"/>
      <w:r>
        <w:t>słownie:………………………………………………..</w:t>
      </w:r>
      <w:proofErr w:type="gramStart"/>
      <w:r>
        <w:t>zł</w:t>
      </w:r>
      <w:proofErr w:type="spellEnd"/>
      <w:proofErr w:type="gramEnd"/>
      <w:r>
        <w:t>).</w:t>
      </w:r>
    </w:p>
    <w:p w:rsidR="000208FC" w:rsidRDefault="000208FC" w:rsidP="000208FC">
      <w:pPr>
        <w:numPr>
          <w:ilvl w:val="0"/>
          <w:numId w:val="2"/>
        </w:numPr>
        <w:tabs>
          <w:tab w:val="left" w:pos="360"/>
        </w:tabs>
        <w:jc w:val="both"/>
      </w:pPr>
      <w:r>
        <w:t xml:space="preserve">Oferujemy udzielenie </w:t>
      </w:r>
      <w:proofErr w:type="gramStart"/>
      <w:r>
        <w:t>gwarancji jakości</w:t>
      </w:r>
      <w:proofErr w:type="gramEnd"/>
      <w:r>
        <w:t xml:space="preserve"> na </w:t>
      </w:r>
      <w:proofErr w:type="spellStart"/>
      <w:r>
        <w:t>okres…………..</w:t>
      </w:r>
      <w:proofErr w:type="gramStart"/>
      <w:r>
        <w:t>miesięcy</w:t>
      </w:r>
      <w:proofErr w:type="spellEnd"/>
      <w:proofErr w:type="gramEnd"/>
      <w:r>
        <w:t xml:space="preserve"> od dnia odbioru końcowego.</w:t>
      </w:r>
    </w:p>
    <w:p w:rsidR="000208FC" w:rsidRDefault="000208FC" w:rsidP="000208FC">
      <w:pPr>
        <w:pStyle w:val="Standard"/>
        <w:tabs>
          <w:tab w:val="left" w:pos="360"/>
        </w:tabs>
        <w:ind w:left="15"/>
        <w:jc w:val="both"/>
        <w:rPr>
          <w:rFonts w:eastAsia="Times New Roman"/>
          <w:sz w:val="24"/>
        </w:rPr>
      </w:pPr>
    </w:p>
    <w:p w:rsidR="000208FC" w:rsidRDefault="000208FC" w:rsidP="000208FC">
      <w:pPr>
        <w:ind w:left="360"/>
        <w:jc w:val="both"/>
      </w:pPr>
    </w:p>
    <w:p w:rsidR="000208FC" w:rsidRDefault="000208FC" w:rsidP="000208FC">
      <w:pPr>
        <w:ind w:left="360"/>
        <w:jc w:val="both"/>
      </w:pPr>
    </w:p>
    <w:p w:rsidR="000208FC" w:rsidRDefault="000208FC" w:rsidP="000208FC">
      <w:pPr>
        <w:ind w:left="360"/>
        <w:jc w:val="both"/>
      </w:pPr>
    </w:p>
    <w:p w:rsidR="000208FC" w:rsidRDefault="000208FC" w:rsidP="000208FC">
      <w:pPr>
        <w:ind w:left="360"/>
        <w:jc w:val="both"/>
      </w:pPr>
    </w:p>
    <w:p w:rsidR="002C172F" w:rsidRDefault="002C172F" w:rsidP="002C172F">
      <w:pPr>
        <w:jc w:val="both"/>
      </w:pPr>
    </w:p>
    <w:p w:rsidR="000208FC" w:rsidRDefault="000208FC" w:rsidP="000208FC">
      <w:pPr>
        <w:numPr>
          <w:ilvl w:val="0"/>
          <w:numId w:val="2"/>
        </w:numPr>
        <w:tabs>
          <w:tab w:val="left" w:pos="360"/>
        </w:tabs>
        <w:jc w:val="both"/>
      </w:pPr>
      <w:r>
        <w:t>Oświadczam(y), że przedmiot zamówienia zrealizujemy w terminie wskazanym w zaproszeniu.</w:t>
      </w:r>
    </w:p>
    <w:p w:rsidR="000208FC" w:rsidRDefault="000208FC" w:rsidP="000208FC">
      <w:pPr>
        <w:numPr>
          <w:ilvl w:val="0"/>
          <w:numId w:val="2"/>
        </w:numPr>
        <w:tabs>
          <w:tab w:val="left" w:pos="360"/>
        </w:tabs>
        <w:jc w:val="both"/>
      </w:pPr>
      <w:r>
        <w:t>Oświadczam(y), że w razie wybrania naszej oferty zobowiązujemy się do podpisania umowy w miejscu i terminie określonym przez zamawiającego.</w:t>
      </w:r>
    </w:p>
    <w:p w:rsidR="000208FC" w:rsidRDefault="000208FC" w:rsidP="002C172F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0208FC" w:rsidRDefault="000208FC" w:rsidP="000208FC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0208FC" w:rsidRDefault="000208FC" w:rsidP="000208FC">
      <w:pPr>
        <w:pStyle w:val="Tekstpodstawowy3"/>
        <w:rPr>
          <w:b/>
          <w:bCs/>
        </w:rPr>
      </w:pPr>
      <w:r>
        <w:rPr>
          <w:b/>
          <w:bCs/>
        </w:rPr>
        <w:t xml:space="preserve">Ofertę składamy </w:t>
      </w:r>
      <w:proofErr w:type="gramStart"/>
      <w:r>
        <w:rPr>
          <w:b/>
          <w:bCs/>
        </w:rPr>
        <w:t>na ................................ kolejno</w:t>
      </w:r>
      <w:proofErr w:type="gramEnd"/>
      <w:r>
        <w:rPr>
          <w:b/>
          <w:bCs/>
        </w:rPr>
        <w:t xml:space="preserve"> ponumerowanych stronach. </w:t>
      </w:r>
    </w:p>
    <w:p w:rsidR="000208FC" w:rsidRDefault="000208FC" w:rsidP="000208FC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0208FC" w:rsidRDefault="000208FC" w:rsidP="000208FC">
      <w:pPr>
        <w:pStyle w:val="Tekstpodstawowywcity2"/>
        <w:tabs>
          <w:tab w:val="clear" w:pos="6806"/>
        </w:tabs>
        <w:rPr>
          <w:b w:val="0"/>
          <w:bCs w:val="0"/>
        </w:rPr>
      </w:pPr>
    </w:p>
    <w:p w:rsidR="000208FC" w:rsidRDefault="000208FC" w:rsidP="000208FC">
      <w:pPr>
        <w:pStyle w:val="Tekstpodstawowywcity2"/>
        <w:tabs>
          <w:tab w:val="clear" w:pos="6806"/>
        </w:tabs>
        <w:ind w:firstLine="0"/>
      </w:pPr>
      <w:r>
        <w:t xml:space="preserve">Na ofertę składają </w:t>
      </w:r>
      <w:proofErr w:type="gramStart"/>
      <w:r>
        <w:t>się :</w:t>
      </w:r>
      <w:proofErr w:type="gramEnd"/>
    </w:p>
    <w:p w:rsidR="000208FC" w:rsidRDefault="000208FC" w:rsidP="000208FC">
      <w:pPr>
        <w:pStyle w:val="Tekstpodstawowywcity2"/>
        <w:numPr>
          <w:ilvl w:val="0"/>
          <w:numId w:val="3"/>
        </w:numPr>
        <w:tabs>
          <w:tab w:val="clear" w:pos="6806"/>
          <w:tab w:val="left" w:pos="360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0208FC" w:rsidRDefault="000208FC" w:rsidP="000208FC">
      <w:pPr>
        <w:pStyle w:val="Tekstpodstawowywcity2"/>
        <w:numPr>
          <w:ilvl w:val="0"/>
          <w:numId w:val="3"/>
        </w:numPr>
        <w:tabs>
          <w:tab w:val="clear" w:pos="6806"/>
          <w:tab w:val="left" w:pos="360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0208FC" w:rsidRDefault="000208FC" w:rsidP="000208FC">
      <w:pPr>
        <w:pStyle w:val="Tekstpodstawowywcity2"/>
        <w:numPr>
          <w:ilvl w:val="0"/>
          <w:numId w:val="3"/>
        </w:numPr>
        <w:tabs>
          <w:tab w:val="clear" w:pos="6806"/>
          <w:tab w:val="left" w:pos="360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0208FC" w:rsidRDefault="000208FC" w:rsidP="000208FC">
      <w:pPr>
        <w:pStyle w:val="Tekstpodstawowywcity2"/>
        <w:numPr>
          <w:ilvl w:val="0"/>
          <w:numId w:val="3"/>
        </w:numPr>
        <w:tabs>
          <w:tab w:val="clear" w:pos="6806"/>
          <w:tab w:val="left" w:pos="360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0208FC" w:rsidRDefault="000208FC" w:rsidP="000208FC">
      <w:pPr>
        <w:pStyle w:val="Tekstpodstawowywcity2"/>
        <w:numPr>
          <w:ilvl w:val="0"/>
          <w:numId w:val="3"/>
        </w:numPr>
        <w:tabs>
          <w:tab w:val="clear" w:pos="6806"/>
          <w:tab w:val="left" w:pos="360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0208FC" w:rsidRDefault="000208FC" w:rsidP="002C172F">
      <w:pPr>
        <w:jc w:val="both"/>
      </w:pPr>
    </w:p>
    <w:p w:rsidR="000208FC" w:rsidRDefault="000208FC" w:rsidP="000208FC">
      <w:pPr>
        <w:ind w:left="705"/>
        <w:jc w:val="both"/>
      </w:pPr>
    </w:p>
    <w:p w:rsidR="000208FC" w:rsidRDefault="000208FC" w:rsidP="000208FC">
      <w:pPr>
        <w:ind w:left="705"/>
        <w:jc w:val="both"/>
      </w:pPr>
    </w:p>
    <w:p w:rsidR="000208FC" w:rsidRDefault="000208FC" w:rsidP="000208FC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0208FC" w:rsidRDefault="000208FC" w:rsidP="000208FC">
      <w:pPr>
        <w:pStyle w:val="Tekstpodstawowywcity3"/>
        <w:ind w:left="4695"/>
        <w:rPr>
          <w:sz w:val="22"/>
          <w:szCs w:val="22"/>
        </w:rPr>
      </w:pPr>
      <w:r>
        <w:rPr>
          <w:sz w:val="22"/>
          <w:szCs w:val="22"/>
        </w:rPr>
        <w:t>(podpis(y) osób</w:t>
      </w:r>
      <w:r w:rsidR="00846AD8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846AD8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</w:p>
    <w:p w:rsidR="000208FC" w:rsidRDefault="000208FC" w:rsidP="000208FC">
      <w:pPr>
        <w:ind w:left="705"/>
        <w:jc w:val="both"/>
      </w:pPr>
    </w:p>
    <w:p w:rsidR="000208FC" w:rsidRDefault="000208FC" w:rsidP="000208FC">
      <w:pPr>
        <w:ind w:left="705"/>
        <w:jc w:val="both"/>
      </w:pPr>
    </w:p>
    <w:p w:rsidR="000208FC" w:rsidRDefault="000208FC" w:rsidP="000208FC">
      <w:pPr>
        <w:ind w:left="705"/>
        <w:jc w:val="both"/>
      </w:pPr>
    </w:p>
    <w:p w:rsidR="000208FC" w:rsidRDefault="000208FC" w:rsidP="000208FC">
      <w:pPr>
        <w:ind w:left="705"/>
        <w:jc w:val="both"/>
      </w:pPr>
    </w:p>
    <w:p w:rsidR="000208FC" w:rsidRDefault="000208FC" w:rsidP="000208FC">
      <w:pPr>
        <w:ind w:left="705"/>
        <w:jc w:val="both"/>
      </w:pPr>
    </w:p>
    <w:p w:rsidR="000208FC" w:rsidRDefault="000208FC" w:rsidP="000208FC">
      <w:pPr>
        <w:ind w:left="705"/>
        <w:jc w:val="both"/>
      </w:pPr>
    </w:p>
    <w:p w:rsidR="000208FC" w:rsidRDefault="000208FC" w:rsidP="000208FC">
      <w:pPr>
        <w:pStyle w:val="Tekstpodstawowy3"/>
        <w:tabs>
          <w:tab w:val="left" w:pos="426"/>
        </w:tabs>
      </w:pPr>
    </w:p>
    <w:p w:rsidR="000208FC" w:rsidRDefault="000208FC" w:rsidP="000208FC"/>
    <w:p w:rsidR="000208FC" w:rsidRDefault="000208FC" w:rsidP="000208FC"/>
    <w:p w:rsidR="002C1908" w:rsidRDefault="002C1908"/>
    <w:sectPr w:rsidR="002C1908" w:rsidSect="005765D7">
      <w:headerReference w:type="default" r:id="rId7"/>
      <w:footerReference w:type="default" r:id="rId8"/>
      <w:pgSz w:w="11906" w:h="16838"/>
      <w:pgMar w:top="1417" w:right="1417" w:bottom="2126" w:left="1417" w:header="708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131" w:rsidRDefault="00A75131" w:rsidP="00FC0AA8">
      <w:r>
        <w:separator/>
      </w:r>
    </w:p>
  </w:endnote>
  <w:endnote w:type="continuationSeparator" w:id="0">
    <w:p w:rsidR="00A75131" w:rsidRDefault="00A75131" w:rsidP="00FC0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ED9" w:rsidRDefault="00A673C6">
    <w:pPr>
      <w:pStyle w:val="Stopka"/>
      <w:rPr>
        <w:b/>
        <w:bCs/>
        <w:sz w:val="22"/>
        <w:szCs w:val="22"/>
      </w:rPr>
    </w:pPr>
    <w:r w:rsidRPr="00A673C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3.95pt;height:10.45pt;z-index:251658240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833ED9" w:rsidRDefault="00A673C6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C65C36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46AD8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131" w:rsidRDefault="00A75131" w:rsidP="00FC0AA8">
      <w:r>
        <w:separator/>
      </w:r>
    </w:p>
  </w:footnote>
  <w:footnote w:type="continuationSeparator" w:id="0">
    <w:p w:rsidR="00A75131" w:rsidRDefault="00A75131" w:rsidP="00FC0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22A" w:rsidRDefault="00A673C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026" type="#_x0000_t75" alt="logo_lgd_napis.jpg" style="position:absolute;margin-left:1.15pt;margin-top:-19.65pt;width:439.5pt;height:96pt;z-index:-251659264;visibility:visible">
          <v:imagedata r:id="rId1" o:title="logo_lgd_napis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208FC"/>
    <w:rsid w:val="000208FC"/>
    <w:rsid w:val="002C172F"/>
    <w:rsid w:val="002C1908"/>
    <w:rsid w:val="005C37A1"/>
    <w:rsid w:val="00846AD8"/>
    <w:rsid w:val="00A673C6"/>
    <w:rsid w:val="00A75131"/>
    <w:rsid w:val="00C65C36"/>
    <w:rsid w:val="00FC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208FC"/>
    <w:pPr>
      <w:keepNext/>
      <w:numPr>
        <w:ilvl w:val="1"/>
        <w:numId w:val="1"/>
      </w:numPr>
      <w:suppressAutoHyphens/>
      <w:ind w:left="2133"/>
      <w:jc w:val="center"/>
      <w:outlineLvl w:val="1"/>
    </w:pPr>
    <w:rPr>
      <w:b/>
      <w:bCs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08F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semiHidden/>
    <w:rsid w:val="000208FC"/>
  </w:style>
  <w:style w:type="paragraph" w:styleId="Stopka">
    <w:name w:val="footer"/>
    <w:basedOn w:val="Normalny"/>
    <w:link w:val="StopkaZnak"/>
    <w:semiHidden/>
    <w:rsid w:val="000208FC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semiHidden/>
    <w:rsid w:val="000208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0208FC"/>
    <w:pPr>
      <w:suppressAutoHyphens/>
      <w:jc w:val="both"/>
    </w:pPr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208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0208FC"/>
    <w:pPr>
      <w:tabs>
        <w:tab w:val="left" w:pos="6806"/>
      </w:tabs>
      <w:suppressAutoHyphens/>
      <w:ind w:firstLine="708"/>
      <w:jc w:val="both"/>
    </w:pPr>
    <w:rPr>
      <w:b/>
      <w:bCs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208F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0208FC"/>
    <w:pPr>
      <w:suppressAutoHyphens/>
      <w:ind w:left="4956"/>
      <w:jc w:val="center"/>
    </w:pPr>
    <w:rPr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208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0208FC"/>
    <w:pPr>
      <w:suppressAutoHyphens/>
      <w:jc w:val="both"/>
    </w:pPr>
    <w:rPr>
      <w:b/>
      <w:bCs/>
      <w:sz w:val="28"/>
      <w:szCs w:val="28"/>
      <w:lang w:eastAsia="ar-SA"/>
    </w:rPr>
  </w:style>
  <w:style w:type="paragraph" w:customStyle="1" w:styleId="Standard">
    <w:name w:val="Standard"/>
    <w:rsid w:val="000208F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208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08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2261</Characters>
  <Application>Microsoft Office Word</Application>
  <DocSecurity>0</DocSecurity>
  <Lines>18</Lines>
  <Paragraphs>5</Paragraphs>
  <ScaleCrop>false</ScaleCrop>
  <Company>Starostwo Powiatowe w Kamieniu Pomorskim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2019-05-28T08:56:00Z</dcterms:created>
  <dcterms:modified xsi:type="dcterms:W3CDTF">2019-05-28T09:57:00Z</dcterms:modified>
</cp:coreProperties>
</file>